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6448FFD6" w:rsidR="009A4EA9" w:rsidRDefault="009A4EA9" w:rsidP="0010721C">
      <w:pPr>
        <w:spacing w:before="120" w:after="120" w:line="24" w:lineRule="atLeast"/>
        <w:jc w:val="left"/>
        <w:outlineLvl w:val="0"/>
        <w:rPr>
          <w:rFonts w:asciiTheme="minorHAnsi" w:hAnsiTheme="minorHAnsi" w:cs="Arial"/>
          <w:b/>
        </w:rPr>
      </w:pPr>
      <w:bookmarkStart w:id="0" w:name="_Toc516738909"/>
      <w:r w:rsidRPr="00594FC0">
        <w:rPr>
          <w:rFonts w:asciiTheme="minorHAnsi" w:hAnsiTheme="minorHAnsi" w:cs="Arial"/>
          <w:b/>
        </w:rPr>
        <w:t xml:space="preserve">ZAŁĄCZNIK NR </w:t>
      </w:r>
      <w:r w:rsidR="00022B28">
        <w:rPr>
          <w:rFonts w:asciiTheme="minorHAnsi" w:hAnsiTheme="minorHAnsi" w:cs="Arial"/>
          <w:b/>
        </w:rPr>
        <w:t>1</w:t>
      </w:r>
      <w:r w:rsidRPr="00594FC0">
        <w:rPr>
          <w:rFonts w:asciiTheme="minorHAnsi" w:hAnsiTheme="minorHAnsi" w:cs="Arial"/>
          <w:b/>
        </w:rPr>
        <w:t xml:space="preserve"> DO </w:t>
      </w:r>
      <w:r w:rsidR="00581878">
        <w:rPr>
          <w:rFonts w:asciiTheme="minorHAnsi" w:hAnsiTheme="minorHAnsi" w:cs="Arial"/>
          <w:b/>
        </w:rPr>
        <w:t>INFORMACJI</w:t>
      </w:r>
      <w:r w:rsidRPr="00594FC0">
        <w:rPr>
          <w:rFonts w:asciiTheme="minorHAnsi" w:hAnsiTheme="minorHAnsi" w:cs="Arial"/>
          <w:b/>
        </w:rPr>
        <w:t xml:space="preserve"> – FORMULARZ </w:t>
      </w:r>
      <w:bookmarkEnd w:id="0"/>
      <w:r w:rsidR="00581878">
        <w:rPr>
          <w:rFonts w:asciiTheme="minorHAnsi" w:hAnsiTheme="minorHAnsi" w:cs="Arial"/>
          <w:b/>
        </w:rPr>
        <w:t>WNIOSKU</w:t>
      </w:r>
    </w:p>
    <w:p w14:paraId="35B79E00" w14:textId="77777777" w:rsidR="006D1724" w:rsidRPr="00105D14" w:rsidRDefault="006D1724" w:rsidP="0010721C">
      <w:pPr>
        <w:spacing w:before="120" w:after="120" w:line="24" w:lineRule="atLeast"/>
        <w:jc w:val="left"/>
        <w:outlineLvl w:val="0"/>
        <w:rPr>
          <w:rFonts w:asciiTheme="minorHAnsi" w:hAnsiTheme="minorHAnsi" w:cs="Arial"/>
          <w:b/>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b/>
          <w:sz w:val="18"/>
          <w:szCs w:val="18"/>
        </w:rPr>
        <w:t>PGE Ekoserwis S.A.</w:t>
      </w:r>
    </w:p>
    <w:p w14:paraId="1B057FC2"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b/>
          <w:sz w:val="18"/>
          <w:szCs w:val="18"/>
        </w:rPr>
        <w:t>50-222 Wrocław, Pl. Staszica 30</w:t>
      </w:r>
    </w:p>
    <w:p w14:paraId="3D02E6B4"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b/>
          <w:sz w:val="18"/>
          <w:szCs w:val="18"/>
        </w:rPr>
        <w:t xml:space="preserve">KRS: </w:t>
      </w:r>
      <w:r w:rsidRPr="0010721C">
        <w:rPr>
          <w:rFonts w:ascii="Verdana" w:hAnsi="Verdana" w:cstheme="minorHAnsi"/>
          <w:b/>
          <w:sz w:val="18"/>
          <w:szCs w:val="18"/>
        </w:rPr>
        <w:t>0000879423</w:t>
      </w:r>
      <w:r w:rsidRPr="0010721C">
        <w:rPr>
          <w:rFonts w:ascii="Verdana" w:hAnsi="Verdana"/>
          <w:b/>
          <w:sz w:val="18"/>
          <w:szCs w:val="18"/>
        </w:rPr>
        <w:t>, NIP: 897-10-06-564</w:t>
      </w:r>
    </w:p>
    <w:p w14:paraId="33596E31"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cstheme="minorHAnsi"/>
          <w:b/>
          <w:sz w:val="18"/>
          <w:szCs w:val="18"/>
        </w:rPr>
        <w:t>Nr rejestrowy BDO: 000000725</w:t>
      </w:r>
    </w:p>
    <w:p w14:paraId="08E52FBC"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b/>
          <w:sz w:val="18"/>
          <w:szCs w:val="18"/>
        </w:rPr>
        <w:t xml:space="preserve">Adres do korespondencji: </w:t>
      </w:r>
    </w:p>
    <w:p w14:paraId="5B650248" w14:textId="77777777" w:rsidR="00C830AB" w:rsidRPr="0010721C" w:rsidRDefault="00C830AB" w:rsidP="00FA3319">
      <w:pPr>
        <w:spacing w:line="276" w:lineRule="auto"/>
        <w:ind w:left="4678"/>
        <w:jc w:val="left"/>
        <w:rPr>
          <w:rFonts w:ascii="Verdana" w:hAnsi="Verdana"/>
          <w:b/>
          <w:sz w:val="18"/>
          <w:szCs w:val="18"/>
        </w:rPr>
      </w:pPr>
      <w:r w:rsidRPr="0010721C">
        <w:rPr>
          <w:rFonts w:ascii="Verdana" w:hAnsi="Verdana"/>
          <w:b/>
          <w:sz w:val="18"/>
          <w:szCs w:val="18"/>
        </w:rPr>
        <w:t xml:space="preserve">PGE Ekoserwis S.A. </w:t>
      </w:r>
    </w:p>
    <w:p w14:paraId="2327F22C" w14:textId="4D156CD5" w:rsidR="00FF4CFD" w:rsidRPr="0010721C" w:rsidRDefault="00C830AB" w:rsidP="00FA3319">
      <w:pPr>
        <w:ind w:left="4678"/>
        <w:rPr>
          <w:rFonts w:ascii="Verdana" w:hAnsi="Verdana"/>
          <w:sz w:val="18"/>
          <w:szCs w:val="18"/>
        </w:rPr>
      </w:pPr>
      <w:r w:rsidRPr="0010721C">
        <w:rPr>
          <w:rFonts w:ascii="Verdana" w:hAnsi="Verdana"/>
          <w:b/>
          <w:sz w:val="18"/>
          <w:szCs w:val="18"/>
        </w:rPr>
        <w:t>44-207 Rybnik, ul. Podmiejska 119A</w:t>
      </w:r>
      <w:r w:rsidR="002F4DB3" w:rsidRPr="0010721C" w:rsidDel="002F4DB3">
        <w:rPr>
          <w:rFonts w:ascii="Verdana" w:hAnsi="Verdana"/>
          <w:b/>
          <w:sz w:val="18"/>
          <w:szCs w:val="18"/>
        </w:rPr>
        <w:t xml:space="preserve"> </w:t>
      </w:r>
    </w:p>
    <w:p w14:paraId="224FD2B1" w14:textId="77777777" w:rsidR="00534546" w:rsidRDefault="00534546" w:rsidP="00534546">
      <w:pPr>
        <w:spacing w:before="120" w:line="360" w:lineRule="auto"/>
        <w:ind w:left="-180"/>
        <w:jc w:val="center"/>
        <w:rPr>
          <w:rFonts w:ascii="Verdana" w:hAnsi="Verdana" w:cs="Arial"/>
          <w:b/>
          <w:bCs/>
          <w:sz w:val="18"/>
          <w:szCs w:val="18"/>
        </w:rPr>
      </w:pPr>
    </w:p>
    <w:p w14:paraId="1B413820" w14:textId="77777777" w:rsidR="002A163E" w:rsidRPr="0010721C" w:rsidRDefault="002A163E" w:rsidP="00534546">
      <w:pPr>
        <w:spacing w:before="120" w:line="360" w:lineRule="auto"/>
        <w:ind w:left="-180"/>
        <w:jc w:val="center"/>
        <w:rPr>
          <w:rFonts w:ascii="Verdana" w:hAnsi="Verdana" w:cs="Arial"/>
          <w:b/>
          <w:bCs/>
          <w:sz w:val="18"/>
          <w:szCs w:val="18"/>
        </w:rPr>
      </w:pPr>
    </w:p>
    <w:p w14:paraId="1245A448" w14:textId="77777777" w:rsidR="00581878" w:rsidRPr="00694769" w:rsidRDefault="00581878" w:rsidP="00581878">
      <w:pPr>
        <w:spacing w:line="276" w:lineRule="auto"/>
        <w:contextualSpacing/>
        <w:jc w:val="center"/>
        <w:rPr>
          <w:rFonts w:asciiTheme="majorHAnsi" w:hAnsiTheme="majorHAnsi"/>
          <w:b/>
          <w:color w:val="1A7466"/>
          <w:kern w:val="28"/>
          <w:sz w:val="32"/>
          <w:szCs w:val="32"/>
        </w:rPr>
      </w:pPr>
      <w:r w:rsidRPr="00694769">
        <w:rPr>
          <w:rFonts w:asciiTheme="majorHAnsi" w:hAnsiTheme="majorHAnsi"/>
          <w:b/>
          <w:color w:val="1A7466"/>
          <w:kern w:val="28"/>
          <w:sz w:val="32"/>
          <w:szCs w:val="32"/>
        </w:rPr>
        <w:t>WNIOSEK O DOPUSZCZENIE DO UDZIAŁU W DSZ</w:t>
      </w:r>
    </w:p>
    <w:p w14:paraId="14BC0E43" w14:textId="050F9533" w:rsidR="00581878" w:rsidRPr="00694769" w:rsidRDefault="00581878" w:rsidP="00581878">
      <w:pPr>
        <w:spacing w:line="276" w:lineRule="auto"/>
        <w:contextualSpacing/>
        <w:jc w:val="center"/>
        <w:rPr>
          <w:rFonts w:asciiTheme="majorHAnsi" w:hAnsiTheme="majorHAnsi"/>
          <w:b/>
          <w:color w:val="1A7466"/>
          <w:kern w:val="28"/>
          <w:sz w:val="28"/>
          <w:szCs w:val="28"/>
        </w:rPr>
      </w:pPr>
      <w:r w:rsidRPr="00694769">
        <w:rPr>
          <w:rFonts w:asciiTheme="majorHAnsi" w:hAnsiTheme="majorHAnsi"/>
          <w:b/>
          <w:color w:val="1A7466"/>
          <w:kern w:val="28"/>
          <w:sz w:val="28"/>
          <w:szCs w:val="28"/>
        </w:rPr>
        <w:t xml:space="preserve">w Postępowaniu DSZ </w:t>
      </w:r>
      <w:r w:rsidR="00022B28">
        <w:rPr>
          <w:rFonts w:asciiTheme="majorHAnsi" w:hAnsiTheme="majorHAnsi"/>
          <w:b/>
          <w:color w:val="1A7466"/>
          <w:kern w:val="28"/>
          <w:sz w:val="28"/>
          <w:szCs w:val="28"/>
        </w:rPr>
        <w:br/>
      </w:r>
      <w:r w:rsidRPr="00694769">
        <w:rPr>
          <w:rFonts w:asciiTheme="majorHAnsi" w:hAnsiTheme="majorHAnsi"/>
          <w:b/>
          <w:color w:val="1A7466"/>
          <w:kern w:val="28"/>
          <w:sz w:val="28"/>
          <w:szCs w:val="28"/>
        </w:rPr>
        <w:t>pn.</w:t>
      </w:r>
      <w:r w:rsidR="00022B28">
        <w:rPr>
          <w:rFonts w:asciiTheme="majorHAnsi" w:hAnsiTheme="majorHAnsi"/>
          <w:b/>
          <w:color w:val="1A7466"/>
          <w:kern w:val="28"/>
          <w:sz w:val="28"/>
          <w:szCs w:val="28"/>
        </w:rPr>
        <w:t xml:space="preserve">:  </w:t>
      </w:r>
      <w:r w:rsidR="00022B28" w:rsidRPr="00022B28">
        <w:rPr>
          <w:rFonts w:asciiTheme="majorHAnsi" w:hAnsiTheme="majorHAnsi"/>
          <w:b/>
          <w:color w:val="1A7466"/>
          <w:kern w:val="28"/>
          <w:sz w:val="28"/>
          <w:szCs w:val="28"/>
        </w:rPr>
        <w:t>„Dostawa części zamiennych do sprzętu ciężkiego do PGE Ekoserwis S.A.”</w:t>
      </w:r>
    </w:p>
    <w:p w14:paraId="2708A8EF" w14:textId="112C0426" w:rsidR="00581878" w:rsidRDefault="00581878" w:rsidP="00581878">
      <w:pPr>
        <w:spacing w:before="120" w:line="360" w:lineRule="auto"/>
        <w:ind w:left="-180"/>
        <w:jc w:val="center"/>
        <w:rPr>
          <w:rFonts w:ascii="Verdana" w:hAnsi="Verdana" w:cs="Arial"/>
          <w:b/>
          <w:bCs/>
          <w:sz w:val="18"/>
          <w:szCs w:val="18"/>
        </w:rPr>
      </w:pPr>
      <w:r w:rsidRPr="00694769">
        <w:rPr>
          <w:rFonts w:asciiTheme="majorHAnsi" w:hAnsiTheme="majorHAnsi"/>
          <w:b/>
          <w:color w:val="1A7466"/>
          <w:kern w:val="28"/>
          <w:sz w:val="28"/>
          <w:szCs w:val="28"/>
        </w:rPr>
        <w:t xml:space="preserve">nr </w:t>
      </w:r>
      <w:r w:rsidR="00022B28">
        <w:rPr>
          <w:rFonts w:asciiTheme="majorHAnsi" w:hAnsiTheme="majorHAnsi"/>
          <w:b/>
          <w:color w:val="1A7466"/>
          <w:kern w:val="28"/>
          <w:sz w:val="28"/>
          <w:szCs w:val="28"/>
        </w:rPr>
        <w:t>POST/EKO/EKO/FZ/</w:t>
      </w:r>
      <w:r w:rsidR="0066607A">
        <w:rPr>
          <w:rFonts w:asciiTheme="majorHAnsi" w:hAnsiTheme="majorHAnsi"/>
          <w:b/>
          <w:color w:val="1A7466"/>
          <w:kern w:val="28"/>
          <w:sz w:val="28"/>
          <w:szCs w:val="28"/>
        </w:rPr>
        <w:t>00106</w:t>
      </w:r>
      <w:r w:rsidR="00022B28">
        <w:rPr>
          <w:rFonts w:asciiTheme="majorHAnsi" w:hAnsiTheme="majorHAnsi"/>
          <w:b/>
          <w:color w:val="1A7466"/>
          <w:kern w:val="28"/>
          <w:sz w:val="28"/>
          <w:szCs w:val="28"/>
        </w:rPr>
        <w:t>/202</w:t>
      </w:r>
      <w:r w:rsidR="009F2292">
        <w:rPr>
          <w:rFonts w:asciiTheme="majorHAnsi" w:hAnsiTheme="majorHAnsi"/>
          <w:b/>
          <w:color w:val="1A7466"/>
          <w:kern w:val="28"/>
          <w:sz w:val="28"/>
          <w:szCs w:val="28"/>
        </w:rPr>
        <w:t>5</w:t>
      </w:r>
    </w:p>
    <w:p w14:paraId="304E00DF" w14:textId="12C5A60D" w:rsidR="00540974" w:rsidRPr="0010721C" w:rsidRDefault="00540974" w:rsidP="00534546">
      <w:pPr>
        <w:spacing w:before="120" w:line="360" w:lineRule="auto"/>
        <w:ind w:left="-180"/>
        <w:jc w:val="center"/>
        <w:rPr>
          <w:rFonts w:ascii="Verdana" w:hAnsi="Verdana" w:cs="Arial"/>
          <w:b/>
          <w:bCs/>
          <w:sz w:val="18"/>
          <w:szCs w:val="18"/>
        </w:rPr>
      </w:pPr>
    </w:p>
    <w:p w14:paraId="3B843E1C" w14:textId="2EAFDE09" w:rsidR="00540974" w:rsidRPr="0010721C" w:rsidRDefault="00581878" w:rsidP="00FA3319">
      <w:pPr>
        <w:numPr>
          <w:ilvl w:val="0"/>
          <w:numId w:val="13"/>
        </w:numPr>
        <w:spacing w:before="120" w:after="120" w:line="360" w:lineRule="auto"/>
        <w:ind w:left="426" w:hanging="426"/>
        <w:jc w:val="left"/>
        <w:rPr>
          <w:rFonts w:ascii="Verdana" w:hAnsi="Verdana" w:cs="Arial"/>
          <w:sz w:val="18"/>
          <w:szCs w:val="18"/>
          <w:lang w:eastAsia="pl-PL"/>
        </w:rPr>
      </w:pPr>
      <w:r>
        <w:rPr>
          <w:rFonts w:ascii="Verdana" w:hAnsi="Verdana" w:cs="Arial"/>
          <w:b/>
          <w:caps/>
          <w:sz w:val="18"/>
          <w:szCs w:val="18"/>
          <w:lang w:eastAsia="pl-PL"/>
        </w:rPr>
        <w:t>WNIOSEK</w:t>
      </w:r>
      <w:r w:rsidR="00540974" w:rsidRPr="0010721C">
        <w:rPr>
          <w:rFonts w:ascii="Verdana" w:hAnsi="Verdana" w:cs="Arial"/>
          <w:b/>
          <w:caps/>
          <w:sz w:val="18"/>
          <w:szCs w:val="18"/>
          <w:lang w:eastAsia="pl-PL"/>
        </w:rPr>
        <w:t xml:space="preserve"> </w:t>
      </w:r>
      <w:r w:rsidR="00540974" w:rsidRPr="0010721C">
        <w:rPr>
          <w:rFonts w:ascii="Verdana" w:hAnsi="Verdana" w:cs="Arial"/>
          <w:b/>
          <w:sz w:val="18"/>
          <w:szCs w:val="18"/>
          <w:lang w:eastAsia="pl-PL"/>
        </w:rPr>
        <w:t>składa</w:t>
      </w:r>
      <w:r w:rsidR="00540974" w:rsidRPr="0010721C">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6D1724">
        <w:trPr>
          <w:trHeight w:hRule="exact" w:val="397"/>
        </w:trPr>
        <w:tc>
          <w:tcPr>
            <w:tcW w:w="3119" w:type="dxa"/>
            <w:tcBorders>
              <w:top w:val="single" w:sz="4" w:space="0" w:color="auto"/>
              <w:left w:val="single" w:sz="4" w:space="0" w:color="auto"/>
            </w:tcBorders>
            <w:vAlign w:val="center"/>
          </w:tcPr>
          <w:p w14:paraId="5B4F7C81" w14:textId="77777777" w:rsidR="00540974" w:rsidRPr="0010721C"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10721C" w:rsidRDefault="00540974" w:rsidP="00360A08">
            <w:pPr>
              <w:spacing w:line="240" w:lineRule="auto"/>
              <w:ind w:left="-70"/>
              <w:jc w:val="center"/>
              <w:rPr>
                <w:rFonts w:ascii="Verdana" w:hAnsi="Verdana" w:cs="Arial"/>
                <w:color w:val="FFFFFF" w:themeColor="background1"/>
                <w:sz w:val="18"/>
                <w:szCs w:val="18"/>
                <w:lang w:eastAsia="pl-PL"/>
              </w:rPr>
            </w:pPr>
            <w:r w:rsidRPr="0010721C">
              <w:rPr>
                <w:rFonts w:ascii="Verdana" w:hAnsi="Verdana" w:cs="Arial"/>
                <w:color w:val="000000" w:themeColor="text1"/>
                <w:sz w:val="18"/>
                <w:szCs w:val="18"/>
                <w:lang w:eastAsia="pl-PL"/>
              </w:rPr>
              <w:t>Nazwa i adres Wykonawcy</w:t>
            </w:r>
            <w:r w:rsidR="002106FD" w:rsidRPr="0010721C">
              <w:rPr>
                <w:rFonts w:ascii="Verdana" w:hAnsi="Verdana" w:cs="Arial"/>
                <w:color w:val="000000" w:themeColor="text1"/>
                <w:sz w:val="18"/>
                <w:szCs w:val="18"/>
                <w:lang w:eastAsia="pl-PL"/>
              </w:rPr>
              <w:t>/ów</w:t>
            </w:r>
            <w:r w:rsidRPr="0010721C">
              <w:rPr>
                <w:rFonts w:ascii="Verdana" w:hAnsi="Verdana" w:cs="Arial"/>
                <w:color w:val="000000" w:themeColor="text1"/>
                <w:sz w:val="18"/>
                <w:szCs w:val="18"/>
                <w:lang w:eastAsia="pl-PL"/>
              </w:rPr>
              <w:t xml:space="preserve">, </w:t>
            </w:r>
            <w:r w:rsidR="00542989" w:rsidRPr="0010721C">
              <w:rPr>
                <w:rFonts w:ascii="Verdana" w:hAnsi="Verdana" w:cs="Arial"/>
                <w:color w:val="000000" w:themeColor="text1"/>
                <w:sz w:val="18"/>
                <w:szCs w:val="18"/>
                <w:lang w:eastAsia="pl-PL"/>
              </w:rPr>
              <w:t xml:space="preserve">KRS, </w:t>
            </w:r>
            <w:r w:rsidRPr="0010721C">
              <w:rPr>
                <w:rFonts w:ascii="Verdana" w:hAnsi="Verdana" w:cs="Arial"/>
                <w:color w:val="000000" w:themeColor="text1"/>
                <w:sz w:val="18"/>
                <w:szCs w:val="18"/>
                <w:lang w:eastAsia="pl-PL"/>
              </w:rPr>
              <w:t>NIP</w:t>
            </w:r>
            <w:r w:rsidR="00542989" w:rsidRPr="0010721C">
              <w:rPr>
                <w:rFonts w:ascii="Verdana" w:hAnsi="Verdana" w:cs="Arial"/>
                <w:color w:val="000000" w:themeColor="text1"/>
                <w:sz w:val="18"/>
                <w:szCs w:val="18"/>
                <w:lang w:eastAsia="pl-PL"/>
              </w:rPr>
              <w:t>, REGON</w:t>
            </w:r>
            <w:r w:rsidR="00534546" w:rsidRPr="0010721C">
              <w:rPr>
                <w:rFonts w:ascii="Verdana" w:hAnsi="Verdana" w:cs="Arial"/>
                <w:color w:val="000000" w:themeColor="text1"/>
                <w:sz w:val="18"/>
                <w:szCs w:val="18"/>
                <w:lang w:eastAsia="pl-PL"/>
              </w:rPr>
              <w:t>, BDO</w:t>
            </w:r>
          </w:p>
        </w:tc>
      </w:tr>
      <w:tr w:rsidR="00540974" w:rsidRPr="00D21BDC" w14:paraId="2BA553A3" w14:textId="77777777" w:rsidTr="006D1724">
        <w:trPr>
          <w:trHeight w:hRule="exact" w:val="907"/>
        </w:trPr>
        <w:tc>
          <w:tcPr>
            <w:tcW w:w="3119" w:type="dxa"/>
            <w:vAlign w:val="center"/>
          </w:tcPr>
          <w:p w14:paraId="12B88378" w14:textId="77777777" w:rsidR="00540974" w:rsidRPr="0010721C" w:rsidRDefault="00540974" w:rsidP="00360A08">
            <w:pPr>
              <w:spacing w:before="120" w:line="240" w:lineRule="auto"/>
              <w:ind w:left="170"/>
              <w:jc w:val="center"/>
              <w:rPr>
                <w:rFonts w:ascii="Verdana" w:hAnsi="Verdana" w:cs="Arial"/>
                <w:sz w:val="18"/>
                <w:szCs w:val="18"/>
                <w:lang w:eastAsia="pl-PL"/>
              </w:rPr>
            </w:pPr>
            <w:r w:rsidRPr="0010721C">
              <w:rPr>
                <w:rFonts w:ascii="Verdana" w:hAnsi="Verdana" w:cs="Arial"/>
                <w:sz w:val="18"/>
                <w:szCs w:val="18"/>
                <w:lang w:eastAsia="pl-PL"/>
              </w:rPr>
              <w:t>Wykonawca</w:t>
            </w:r>
            <w:r w:rsidRPr="0010721C">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10721C"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6D1724">
        <w:trPr>
          <w:trHeight w:val="624"/>
        </w:trPr>
        <w:tc>
          <w:tcPr>
            <w:tcW w:w="3119" w:type="dxa"/>
            <w:vAlign w:val="center"/>
          </w:tcPr>
          <w:p w14:paraId="3D051B32" w14:textId="600B6AB4" w:rsidR="00F74552" w:rsidRPr="0010721C" w:rsidRDefault="00F74552" w:rsidP="008147B7">
            <w:pPr>
              <w:pStyle w:val="Default"/>
              <w:jc w:val="center"/>
              <w:rPr>
                <w:rFonts w:ascii="Verdana" w:hAnsi="Verdana"/>
                <w:sz w:val="18"/>
                <w:szCs w:val="18"/>
              </w:rPr>
            </w:pPr>
            <w:r w:rsidRPr="0010721C">
              <w:rPr>
                <w:rFonts w:ascii="Verdana" w:hAnsi="Verdana"/>
                <w:sz w:val="18"/>
                <w:szCs w:val="18"/>
              </w:rPr>
              <w:t xml:space="preserve">Osobą uprawnioną do reprezentacji jest/są </w:t>
            </w:r>
          </w:p>
        </w:tc>
        <w:tc>
          <w:tcPr>
            <w:tcW w:w="5528" w:type="dxa"/>
            <w:vAlign w:val="center"/>
          </w:tcPr>
          <w:p w14:paraId="07F1292E" w14:textId="77777777" w:rsidR="00F74552" w:rsidRPr="0010721C"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Default="00540974" w:rsidP="00540974">
      <w:pPr>
        <w:spacing w:line="240" w:lineRule="auto"/>
        <w:ind w:left="1134"/>
        <w:jc w:val="left"/>
        <w:rPr>
          <w:rFonts w:ascii="Verdana" w:hAnsi="Verdana" w:cs="Arial"/>
          <w:sz w:val="18"/>
          <w:szCs w:val="18"/>
          <w:lang w:eastAsia="pl-PL"/>
        </w:rPr>
      </w:pPr>
    </w:p>
    <w:p w14:paraId="5F0F03E4" w14:textId="77777777" w:rsidR="002A163E" w:rsidRDefault="002A163E" w:rsidP="00540974">
      <w:pPr>
        <w:spacing w:line="240" w:lineRule="auto"/>
        <w:ind w:left="1134"/>
        <w:jc w:val="left"/>
        <w:rPr>
          <w:rFonts w:ascii="Verdana" w:hAnsi="Verdana" w:cs="Arial"/>
          <w:sz w:val="18"/>
          <w:szCs w:val="18"/>
          <w:lang w:eastAsia="pl-PL"/>
        </w:rPr>
      </w:pPr>
    </w:p>
    <w:p w14:paraId="6BD03569" w14:textId="77777777" w:rsidR="002A163E" w:rsidRPr="0010721C" w:rsidRDefault="002A163E" w:rsidP="00540974">
      <w:pPr>
        <w:spacing w:line="240" w:lineRule="auto"/>
        <w:ind w:left="1134"/>
        <w:jc w:val="left"/>
        <w:rPr>
          <w:rFonts w:ascii="Verdana" w:hAnsi="Verdana" w:cs="Arial"/>
          <w:sz w:val="18"/>
          <w:szCs w:val="18"/>
          <w:lang w:eastAsia="pl-PL"/>
        </w:rPr>
      </w:pPr>
    </w:p>
    <w:p w14:paraId="3B7337B9" w14:textId="6D2C9D72" w:rsidR="00540974" w:rsidRPr="0010721C" w:rsidRDefault="00540974" w:rsidP="00FA3319">
      <w:pPr>
        <w:numPr>
          <w:ilvl w:val="0"/>
          <w:numId w:val="13"/>
        </w:numPr>
        <w:tabs>
          <w:tab w:val="left" w:pos="426"/>
        </w:tabs>
        <w:spacing w:line="240" w:lineRule="auto"/>
        <w:ind w:left="426" w:hanging="426"/>
        <w:jc w:val="left"/>
        <w:rPr>
          <w:rFonts w:ascii="Verdana" w:hAnsi="Verdana" w:cs="Arial"/>
          <w:b/>
          <w:sz w:val="18"/>
          <w:szCs w:val="18"/>
          <w:lang w:eastAsia="pl-PL"/>
        </w:rPr>
      </w:pPr>
      <w:r w:rsidRPr="0010721C">
        <w:rPr>
          <w:rFonts w:ascii="Verdana" w:hAnsi="Verdana" w:cs="Arial"/>
          <w:b/>
          <w:sz w:val="18"/>
          <w:szCs w:val="18"/>
          <w:lang w:eastAsia="pl-PL"/>
        </w:rPr>
        <w:t xml:space="preserve">OSOBA </w:t>
      </w:r>
      <w:r w:rsidRPr="0010721C">
        <w:rPr>
          <w:rFonts w:ascii="Verdana" w:hAnsi="Verdana" w:cs="Arial"/>
          <w:b/>
          <w:caps/>
          <w:sz w:val="18"/>
          <w:szCs w:val="18"/>
          <w:lang w:eastAsia="pl-PL"/>
        </w:rPr>
        <w:t>uprawniona</w:t>
      </w:r>
      <w:r w:rsidRPr="0010721C">
        <w:rPr>
          <w:rFonts w:ascii="Verdana" w:hAnsi="Verdana" w:cs="Arial"/>
          <w:b/>
          <w:sz w:val="18"/>
          <w:szCs w:val="18"/>
          <w:lang w:eastAsia="pl-PL"/>
        </w:rPr>
        <w:t xml:space="preserve"> DO KONTAKTÓW </w:t>
      </w:r>
      <w:r w:rsidRPr="0010721C">
        <w:rPr>
          <w:rFonts w:ascii="Verdana" w:hAnsi="Verdana" w:cs="Arial"/>
          <w:b/>
          <w:caps/>
          <w:sz w:val="18"/>
          <w:szCs w:val="18"/>
          <w:lang w:eastAsia="pl-PL"/>
        </w:rPr>
        <w:t>z zamawiającym</w:t>
      </w:r>
      <w:r w:rsidRPr="0010721C">
        <w:rPr>
          <w:rFonts w:ascii="Verdana" w:hAnsi="Verdana" w:cs="Arial"/>
          <w:b/>
          <w:sz w:val="18"/>
          <w:szCs w:val="18"/>
          <w:lang w:eastAsia="pl-PL"/>
        </w:rPr>
        <w:t xml:space="preserve"> (w sprawie niniejsze</w:t>
      </w:r>
      <w:r w:rsidR="00581878">
        <w:rPr>
          <w:rFonts w:ascii="Verdana" w:hAnsi="Verdana" w:cs="Arial"/>
          <w:b/>
          <w:sz w:val="18"/>
          <w:szCs w:val="18"/>
          <w:lang w:eastAsia="pl-PL"/>
        </w:rPr>
        <w:t>go</w:t>
      </w:r>
      <w:r w:rsidRPr="0010721C">
        <w:rPr>
          <w:rFonts w:ascii="Verdana" w:hAnsi="Verdana" w:cs="Arial"/>
          <w:b/>
          <w:sz w:val="18"/>
          <w:szCs w:val="18"/>
          <w:lang w:eastAsia="pl-PL"/>
        </w:rPr>
        <w:t xml:space="preserve"> </w:t>
      </w:r>
      <w:r w:rsidR="00581878">
        <w:rPr>
          <w:rFonts w:ascii="Verdana" w:hAnsi="Verdana" w:cs="Arial"/>
          <w:b/>
          <w:sz w:val="18"/>
          <w:szCs w:val="18"/>
          <w:lang w:eastAsia="pl-PL"/>
        </w:rPr>
        <w:t>Wniosku</w:t>
      </w:r>
      <w:r w:rsidRPr="0010721C">
        <w:rPr>
          <w:rFonts w:ascii="Verdana" w:hAnsi="Verdana" w:cs="Arial"/>
          <w:b/>
          <w:sz w:val="18"/>
          <w:szCs w:val="18"/>
          <w:lang w:eastAsia="pl-PL"/>
        </w:rPr>
        <w:t>)</w:t>
      </w:r>
    </w:p>
    <w:p w14:paraId="4E2D8056" w14:textId="08D492B3" w:rsidR="00540974" w:rsidRPr="0010721C"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FA3319">
        <w:trPr>
          <w:trHeight w:hRule="exact" w:val="397"/>
        </w:trPr>
        <w:tc>
          <w:tcPr>
            <w:tcW w:w="3119" w:type="dxa"/>
            <w:shd w:val="clear" w:color="auto" w:fill="1A7466"/>
          </w:tcPr>
          <w:p w14:paraId="42A13729" w14:textId="5E0C9C6A" w:rsidR="00540974" w:rsidRPr="0010721C" w:rsidRDefault="00540974" w:rsidP="00360A08">
            <w:pPr>
              <w:spacing w:before="100" w:line="240" w:lineRule="auto"/>
              <w:ind w:left="214"/>
              <w:rPr>
                <w:rFonts w:ascii="Verdana" w:hAnsi="Verdana" w:cs="Arial"/>
                <w:color w:val="000000" w:themeColor="text1"/>
                <w:sz w:val="18"/>
                <w:szCs w:val="18"/>
                <w:lang w:eastAsia="pl-PL"/>
              </w:rPr>
            </w:pPr>
            <w:r w:rsidRPr="0010721C">
              <w:rPr>
                <w:rFonts w:ascii="Verdana" w:hAnsi="Verdana" w:cs="Arial"/>
                <w:color w:val="000000" w:themeColor="text1"/>
                <w:sz w:val="18"/>
                <w:szCs w:val="18"/>
                <w:lang w:eastAsia="pl-PL"/>
              </w:rPr>
              <w:t>Imię i nazwisko:</w:t>
            </w:r>
          </w:p>
        </w:tc>
        <w:tc>
          <w:tcPr>
            <w:tcW w:w="5528" w:type="dxa"/>
          </w:tcPr>
          <w:p w14:paraId="3DCE0A85" w14:textId="24D981F9"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FA3319">
        <w:trPr>
          <w:trHeight w:hRule="exact" w:val="397"/>
        </w:trPr>
        <w:tc>
          <w:tcPr>
            <w:tcW w:w="3119" w:type="dxa"/>
            <w:shd w:val="clear" w:color="auto" w:fill="1A7466"/>
          </w:tcPr>
          <w:p w14:paraId="6ACE14FD" w14:textId="3009A65C" w:rsidR="00540974" w:rsidRPr="0010721C" w:rsidRDefault="00540974" w:rsidP="00360A08">
            <w:pPr>
              <w:spacing w:before="100" w:line="240" w:lineRule="auto"/>
              <w:ind w:left="214"/>
              <w:rPr>
                <w:rFonts w:ascii="Verdana" w:hAnsi="Verdana" w:cs="Arial"/>
                <w:color w:val="000000" w:themeColor="text1"/>
                <w:sz w:val="18"/>
                <w:szCs w:val="18"/>
                <w:lang w:eastAsia="pl-PL"/>
              </w:rPr>
            </w:pPr>
            <w:r w:rsidRPr="0010721C">
              <w:rPr>
                <w:rFonts w:ascii="Verdana" w:hAnsi="Verdana" w:cs="Arial"/>
                <w:color w:val="000000" w:themeColor="text1"/>
                <w:sz w:val="18"/>
                <w:szCs w:val="18"/>
                <w:lang w:eastAsia="pl-PL"/>
              </w:rPr>
              <w:t>Firma:</w:t>
            </w:r>
          </w:p>
        </w:tc>
        <w:tc>
          <w:tcPr>
            <w:tcW w:w="5528" w:type="dxa"/>
          </w:tcPr>
          <w:p w14:paraId="7F0829B0" w14:textId="7D3FF2AE"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FA3319">
        <w:trPr>
          <w:trHeight w:hRule="exact" w:val="397"/>
        </w:trPr>
        <w:tc>
          <w:tcPr>
            <w:tcW w:w="3119" w:type="dxa"/>
            <w:shd w:val="clear" w:color="auto" w:fill="1A7466"/>
          </w:tcPr>
          <w:p w14:paraId="2BB4C32C" w14:textId="615E4D7A" w:rsidR="00540974" w:rsidRPr="0010721C" w:rsidRDefault="00540974" w:rsidP="00360A08">
            <w:pPr>
              <w:tabs>
                <w:tab w:val="center" w:pos="4536"/>
                <w:tab w:val="right" w:pos="9072"/>
              </w:tabs>
              <w:spacing w:before="100" w:line="240" w:lineRule="auto"/>
              <w:ind w:left="214"/>
              <w:rPr>
                <w:rFonts w:ascii="Verdana" w:hAnsi="Verdana" w:cs="Arial"/>
                <w:color w:val="000000" w:themeColor="text1"/>
                <w:sz w:val="18"/>
                <w:szCs w:val="18"/>
              </w:rPr>
            </w:pPr>
            <w:r w:rsidRPr="0010721C">
              <w:rPr>
                <w:rFonts w:ascii="Verdana" w:hAnsi="Verdana" w:cs="Arial"/>
                <w:color w:val="000000" w:themeColor="text1"/>
                <w:sz w:val="18"/>
                <w:szCs w:val="18"/>
              </w:rPr>
              <w:t>Telefon:</w:t>
            </w:r>
          </w:p>
        </w:tc>
        <w:tc>
          <w:tcPr>
            <w:tcW w:w="5528" w:type="dxa"/>
          </w:tcPr>
          <w:p w14:paraId="50B02E26" w14:textId="79CF1DA1"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FA3319">
        <w:trPr>
          <w:trHeight w:hRule="exact" w:val="397"/>
        </w:trPr>
        <w:tc>
          <w:tcPr>
            <w:tcW w:w="3119" w:type="dxa"/>
            <w:shd w:val="clear" w:color="auto" w:fill="1A7466"/>
          </w:tcPr>
          <w:p w14:paraId="70834077" w14:textId="2828CB89" w:rsidR="00540974" w:rsidRPr="0010721C" w:rsidRDefault="00540974" w:rsidP="00360A08">
            <w:pPr>
              <w:spacing w:before="100" w:line="240" w:lineRule="auto"/>
              <w:ind w:left="214"/>
              <w:rPr>
                <w:rFonts w:ascii="Verdana" w:hAnsi="Verdana" w:cs="Arial"/>
                <w:color w:val="000000" w:themeColor="text1"/>
                <w:sz w:val="18"/>
                <w:szCs w:val="18"/>
                <w:lang w:val="de-DE" w:eastAsia="pl-PL"/>
              </w:rPr>
            </w:pPr>
            <w:proofErr w:type="spellStart"/>
            <w:r w:rsidRPr="0010721C">
              <w:rPr>
                <w:rFonts w:ascii="Verdana" w:hAnsi="Verdana" w:cs="Arial"/>
                <w:color w:val="000000" w:themeColor="text1"/>
                <w:sz w:val="18"/>
                <w:szCs w:val="18"/>
                <w:lang w:val="de-DE" w:eastAsia="pl-PL"/>
              </w:rPr>
              <w:t>e-mail</w:t>
            </w:r>
            <w:proofErr w:type="spellEnd"/>
            <w:r w:rsidRPr="0010721C">
              <w:rPr>
                <w:rFonts w:ascii="Verdana" w:hAnsi="Verdana" w:cs="Arial"/>
                <w:color w:val="000000" w:themeColor="text1"/>
                <w:sz w:val="18"/>
                <w:szCs w:val="18"/>
                <w:lang w:val="de-DE" w:eastAsia="pl-PL"/>
              </w:rPr>
              <w:t>:</w:t>
            </w:r>
          </w:p>
        </w:tc>
        <w:tc>
          <w:tcPr>
            <w:tcW w:w="5528" w:type="dxa"/>
          </w:tcPr>
          <w:p w14:paraId="764CF789" w14:textId="401501F7" w:rsidR="00540974" w:rsidRPr="0010721C"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10721C"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31B2AFBB" w14:textId="34655B59" w:rsidR="00581878" w:rsidRPr="005D39BD" w:rsidRDefault="00581878" w:rsidP="005D39BD">
      <w:pPr>
        <w:numPr>
          <w:ilvl w:val="0"/>
          <w:numId w:val="13"/>
        </w:numPr>
        <w:spacing w:before="120" w:after="120" w:line="240" w:lineRule="auto"/>
        <w:ind w:left="851" w:hanging="709"/>
        <w:jc w:val="left"/>
        <w:rPr>
          <w:rFonts w:ascii="Verdana" w:hAnsi="Verdana" w:cs="Arial"/>
          <w:b/>
          <w:sz w:val="18"/>
          <w:szCs w:val="18"/>
          <w:lang w:eastAsia="pl-PL"/>
        </w:rPr>
      </w:pPr>
      <w:r>
        <w:rPr>
          <w:rFonts w:ascii="Verdana" w:hAnsi="Verdana" w:cs="Arial"/>
          <w:b/>
          <w:sz w:val="18"/>
          <w:szCs w:val="18"/>
          <w:lang w:eastAsia="pl-PL"/>
        </w:rPr>
        <w:t>OŚWIADCZENIA I INFORMACJE</w:t>
      </w:r>
    </w:p>
    <w:p w14:paraId="2FA8F8A1" w14:textId="77777777" w:rsidR="005D39BD" w:rsidRDefault="005D39BD" w:rsidP="005D39BD">
      <w:pPr>
        <w:pStyle w:val="Akapitzlist"/>
        <w:spacing w:before="120" w:after="120" w:line="240" w:lineRule="auto"/>
        <w:ind w:left="709"/>
        <w:contextualSpacing w:val="0"/>
        <w:rPr>
          <w:rFonts w:ascii="Verdana" w:hAnsi="Verdana" w:cs="Arial"/>
          <w:sz w:val="18"/>
          <w:szCs w:val="18"/>
        </w:rPr>
      </w:pPr>
    </w:p>
    <w:p w14:paraId="1FD94BFC" w14:textId="6822CEA9" w:rsidR="00540974" w:rsidRPr="0010721C" w:rsidRDefault="00540974"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lastRenderedPageBreak/>
        <w:t>My, niżej podpisani, niniejszym oświadczamy</w:t>
      </w:r>
      <w:r w:rsidR="002F4DB3" w:rsidRPr="0010721C">
        <w:rPr>
          <w:rFonts w:ascii="Verdana" w:hAnsi="Verdana" w:cs="Arial"/>
          <w:sz w:val="18"/>
          <w:szCs w:val="18"/>
        </w:rPr>
        <w:t>, że</w:t>
      </w:r>
      <w:r w:rsidR="00EF3716" w:rsidRPr="0010721C">
        <w:rPr>
          <w:rFonts w:ascii="Verdana" w:hAnsi="Verdana" w:cs="Arial"/>
          <w:sz w:val="18"/>
          <w:szCs w:val="18"/>
        </w:rPr>
        <w:t xml:space="preserve"> nie podlegamy wykluczeniu na podstawie pkt </w:t>
      </w:r>
      <w:r w:rsidR="005D39BD">
        <w:rPr>
          <w:rFonts w:ascii="Verdana" w:hAnsi="Verdana" w:cs="Arial"/>
          <w:sz w:val="18"/>
          <w:szCs w:val="18"/>
        </w:rPr>
        <w:t>9</w:t>
      </w:r>
      <w:r w:rsidR="00581878">
        <w:rPr>
          <w:rFonts w:ascii="Verdana" w:hAnsi="Verdana" w:cs="Arial"/>
          <w:sz w:val="18"/>
          <w:szCs w:val="18"/>
        </w:rPr>
        <w:t xml:space="preserve"> Informacji </w:t>
      </w:r>
      <w:r w:rsidR="00EF3716" w:rsidRPr="0010721C">
        <w:rPr>
          <w:rFonts w:ascii="Verdana" w:hAnsi="Verdana" w:cs="Arial"/>
          <w:sz w:val="18"/>
          <w:szCs w:val="18"/>
        </w:rPr>
        <w:t xml:space="preserve">oraz spełniamy warunki udziału w </w:t>
      </w:r>
      <w:r w:rsidR="005D39BD">
        <w:rPr>
          <w:rFonts w:ascii="Verdana" w:hAnsi="Verdana" w:cs="Arial"/>
          <w:sz w:val="18"/>
          <w:szCs w:val="18"/>
        </w:rPr>
        <w:t>DSZ</w:t>
      </w:r>
      <w:r w:rsidR="00EF3716" w:rsidRPr="0010721C">
        <w:rPr>
          <w:rStyle w:val="Odwoanieprzypisudolnego"/>
          <w:rFonts w:ascii="Verdana" w:hAnsi="Verdana" w:cs="Arial"/>
          <w:sz w:val="18"/>
          <w:szCs w:val="18"/>
        </w:rPr>
        <w:footnoteReference w:id="2"/>
      </w:r>
      <w:r w:rsidR="0023538F" w:rsidRPr="0010721C">
        <w:rPr>
          <w:rFonts w:ascii="Verdana" w:hAnsi="Verdana" w:cs="Arial"/>
          <w:sz w:val="18"/>
          <w:szCs w:val="18"/>
        </w:rPr>
        <w:t xml:space="preserve"> , a w tym</w:t>
      </w:r>
      <w:r w:rsidRPr="0010721C">
        <w:rPr>
          <w:rFonts w:ascii="Verdana" w:hAnsi="Verdana" w:cs="Arial"/>
          <w:sz w:val="18"/>
          <w:szCs w:val="18"/>
        </w:rPr>
        <w:t>:</w:t>
      </w:r>
    </w:p>
    <w:p w14:paraId="6E44D198" w14:textId="7B13A7AA" w:rsidR="00E5684A" w:rsidRPr="0010721C" w:rsidRDefault="00E5684A"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posiadamy niezbędną wiedzę i doświadczenie oraz dysponujemy potencjałem technicznym i osobami zdolnymi do wykonania </w:t>
      </w:r>
      <w:r w:rsidR="003F1C19" w:rsidRPr="0010721C">
        <w:rPr>
          <w:rFonts w:ascii="Verdana" w:hAnsi="Verdana" w:cs="Arial"/>
          <w:sz w:val="18"/>
          <w:szCs w:val="18"/>
        </w:rPr>
        <w:t>zamówienia</w:t>
      </w:r>
      <w:r w:rsidRPr="0010721C">
        <w:rPr>
          <w:rFonts w:ascii="Verdana" w:hAnsi="Verdana" w:cs="Arial"/>
          <w:sz w:val="18"/>
          <w:szCs w:val="18"/>
        </w:rPr>
        <w:t>,</w:t>
      </w:r>
    </w:p>
    <w:p w14:paraId="6129A642" w14:textId="77777777" w:rsidR="00E5684A" w:rsidRPr="0010721C" w:rsidRDefault="00E5684A"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10721C" w:rsidRDefault="00E5684A"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znajdujemy się w sytuacji ekonomicznej i/lub finansowej zapewniającej wykonanie </w:t>
      </w:r>
      <w:r w:rsidR="003F1C19" w:rsidRPr="0010721C">
        <w:rPr>
          <w:rFonts w:ascii="Verdana" w:hAnsi="Verdana" w:cs="Arial"/>
          <w:sz w:val="18"/>
          <w:szCs w:val="18"/>
        </w:rPr>
        <w:t>zamówienia</w:t>
      </w:r>
      <w:r w:rsidRPr="0010721C">
        <w:rPr>
          <w:rFonts w:ascii="Verdana" w:hAnsi="Verdana" w:cs="Arial"/>
          <w:sz w:val="18"/>
          <w:szCs w:val="18"/>
        </w:rPr>
        <w:t>,</w:t>
      </w:r>
    </w:p>
    <w:p w14:paraId="375C2ACB" w14:textId="0E7D9213"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6371423E"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w wyniku zamierzonego działania lub rażącego niedbalstwa nie wprowadziliśmy Zamawiającego w błąd przy przedstawianiu informacji, że nie podlegamy wykluczeniu, spełniamy warunki udziału w </w:t>
      </w:r>
      <w:r w:rsidR="00305C5C">
        <w:rPr>
          <w:rFonts w:ascii="Verdana" w:hAnsi="Verdana" w:cs="Arial"/>
          <w:sz w:val="18"/>
          <w:szCs w:val="18"/>
        </w:rPr>
        <w:t>DSZ</w:t>
      </w:r>
      <w:r w:rsidRPr="0010721C">
        <w:rPr>
          <w:rFonts w:ascii="Verdana" w:hAnsi="Verdana" w:cs="Arial"/>
          <w:sz w:val="18"/>
          <w:szCs w:val="18"/>
        </w:rPr>
        <w:t xml:space="preserve"> lub kryteria selekcji, co mogło mieć istotny wpływ na decyzje podejmowane przez Zamawiającego, a także nie zatailiśmy tych informacji,</w:t>
      </w:r>
    </w:p>
    <w:p w14:paraId="7B03F1CF" w14:textId="0262485D"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Wykonawcy będącego osobą fizyczną, a w przypadku pozostałych Wykonawców - urzędującego członka organu zarządzającego lub </w:t>
      </w:r>
      <w:r w:rsidR="006F4B10" w:rsidRPr="0010721C">
        <w:rPr>
          <w:rFonts w:ascii="Verdana" w:hAnsi="Verdana" w:cs="Arial"/>
          <w:sz w:val="18"/>
          <w:szCs w:val="18"/>
        </w:rPr>
        <w:t>nadzorczego, wspólnika spółki w </w:t>
      </w:r>
      <w:r w:rsidRPr="0010721C">
        <w:rPr>
          <w:rFonts w:ascii="Verdana" w:hAnsi="Verdana" w:cs="Arial"/>
          <w:sz w:val="18"/>
          <w:szCs w:val="18"/>
        </w:rPr>
        <w:t xml:space="preserve">spółce jawnej lub partnerskiej albo komplementariusza w spółce komandytowej lub komandytowo-akcyjnej lub prokurenta, nie skazano prawomocnie za </w:t>
      </w:r>
      <w:r w:rsidR="006F4B10" w:rsidRPr="0010721C">
        <w:rPr>
          <w:rFonts w:ascii="Verdana" w:hAnsi="Verdana" w:cs="Arial"/>
          <w:sz w:val="18"/>
          <w:szCs w:val="18"/>
        </w:rPr>
        <w:t>żadne z </w:t>
      </w:r>
      <w:r w:rsidRPr="0010721C">
        <w:rPr>
          <w:rFonts w:ascii="Verdana" w:hAnsi="Verdana" w:cs="Arial"/>
          <w:sz w:val="18"/>
          <w:szCs w:val="18"/>
        </w:rPr>
        <w:t>przestępstw wymienionych w pkt 5.1.1.2 SWZ,</w:t>
      </w:r>
    </w:p>
    <w:p w14:paraId="6D07995E" w14:textId="1238229A"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Wykonawca nie zawarł z innymi Wykonawcami porozumienia mającego na celu zakłócenie konkurencji,</w:t>
      </w:r>
    </w:p>
    <w:p w14:paraId="0E9436EE" w14:textId="49272902"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bezprawnie nie wpływaliśmy, nie próbowaliśmy wpływać na czynności Zamawiającego, nie próbowaliśmy pozyskać, a także nie pozyskaliśmy informacji poufnych, mogących dać Wykonawcy przewagę </w:t>
      </w:r>
      <w:r w:rsidR="00305C5C">
        <w:rPr>
          <w:rFonts w:ascii="Verdana" w:hAnsi="Verdana" w:cs="Arial"/>
          <w:sz w:val="18"/>
          <w:szCs w:val="18"/>
        </w:rPr>
        <w:t>DSZ</w:t>
      </w:r>
      <w:r w:rsidRPr="0010721C">
        <w:rPr>
          <w:rFonts w:ascii="Verdana" w:hAnsi="Verdana" w:cs="Arial"/>
          <w:sz w:val="18"/>
          <w:szCs w:val="18"/>
        </w:rPr>
        <w:t>,</w:t>
      </w:r>
    </w:p>
    <w:p w14:paraId="11AB0B43" w14:textId="47FFB1B5"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dajemy rękojmię należytego wykonania </w:t>
      </w:r>
      <w:r w:rsidR="00305C5C">
        <w:rPr>
          <w:rFonts w:ascii="Verdana" w:hAnsi="Verdana" w:cs="Arial"/>
          <w:sz w:val="18"/>
          <w:szCs w:val="18"/>
        </w:rPr>
        <w:t xml:space="preserve">Zamówienia </w:t>
      </w:r>
      <w:r w:rsidRPr="0010721C">
        <w:rPr>
          <w:rFonts w:ascii="Verdana" w:hAnsi="Verdana" w:cs="Arial"/>
          <w:sz w:val="18"/>
          <w:szCs w:val="18"/>
        </w:rPr>
        <w:t>z uwagi na brak prowadzonego przeciwko Wykonawcy lub członkom organów spółki Wykonawcy postępowania</w:t>
      </w:r>
      <w:r w:rsidR="006F4B10" w:rsidRPr="0010721C">
        <w:rPr>
          <w:rFonts w:ascii="Verdana" w:hAnsi="Verdana" w:cs="Arial"/>
          <w:sz w:val="18"/>
          <w:szCs w:val="18"/>
        </w:rPr>
        <w:t xml:space="preserve"> o </w:t>
      </w:r>
      <w:r w:rsidRPr="0010721C">
        <w:rPr>
          <w:rFonts w:ascii="Verdana" w:hAnsi="Verdana" w:cs="Arial"/>
          <w:sz w:val="18"/>
          <w:szCs w:val="18"/>
        </w:rPr>
        <w:t>popełnienie przestępstwa w związku z prowadzoną działalnością gospodarczą,</w:t>
      </w:r>
    </w:p>
    <w:p w14:paraId="5E18BCC2" w14:textId="0125B561"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w stosunku do Wykonawcy nie otwarto likwidacji, nie ogłoszono upadłości, aktywami Wykonawcy nie zarządza likwidator lub sąd, Wykonawca nie zawarł układu</w:t>
      </w:r>
      <w:r w:rsidR="006F4B10" w:rsidRPr="0010721C">
        <w:rPr>
          <w:rFonts w:ascii="Verdana" w:hAnsi="Verdana" w:cs="Arial"/>
          <w:sz w:val="18"/>
          <w:szCs w:val="18"/>
        </w:rPr>
        <w:t xml:space="preserve"> z </w:t>
      </w:r>
      <w:r w:rsidRPr="0010721C">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10721C" w:rsidRDefault="0023538F" w:rsidP="0066607A">
      <w:pPr>
        <w:pStyle w:val="Akapitzlist"/>
        <w:numPr>
          <w:ilvl w:val="2"/>
          <w:numId w:val="18"/>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zgodnie z treścią ustawy z dnia 13 kwietnia 2022 r.</w:t>
      </w:r>
      <w:r w:rsidR="006F4B10" w:rsidRPr="0010721C">
        <w:rPr>
          <w:rFonts w:ascii="Verdana" w:hAnsi="Verdana" w:cs="Arial"/>
          <w:sz w:val="18"/>
          <w:szCs w:val="18"/>
        </w:rPr>
        <w:t xml:space="preserve"> o szczególnych rozwiązaniach w </w:t>
      </w:r>
      <w:r w:rsidRPr="0010721C">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10721C" w:rsidRDefault="0023538F" w:rsidP="0066607A">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nie jesteśmy wymienieni w wykazach określonych </w:t>
      </w:r>
      <w:r w:rsidR="006F4B10" w:rsidRPr="0010721C">
        <w:rPr>
          <w:rFonts w:ascii="Verdana" w:hAnsi="Verdana" w:cs="Arial"/>
          <w:sz w:val="18"/>
          <w:szCs w:val="18"/>
        </w:rPr>
        <w:t>w rozporządzeniu 765/2006 i </w:t>
      </w:r>
      <w:r w:rsidRPr="0010721C">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10721C">
        <w:rPr>
          <w:rFonts w:ascii="Verdana" w:hAnsi="Verdana" w:cs="Arial"/>
          <w:sz w:val="18"/>
          <w:szCs w:val="18"/>
        </w:rPr>
        <w:t xml:space="preserve">Ukrainę oraz służących ochronie </w:t>
      </w:r>
      <w:r w:rsidRPr="0010721C">
        <w:rPr>
          <w:rFonts w:ascii="Verdana" w:hAnsi="Verdana" w:cs="Arial"/>
          <w:sz w:val="18"/>
          <w:szCs w:val="18"/>
        </w:rPr>
        <w:t>bezpieczeństwa narodowego;</w:t>
      </w:r>
    </w:p>
    <w:p w14:paraId="093037D9" w14:textId="1653FDF7" w:rsidR="0023538F" w:rsidRPr="0010721C" w:rsidRDefault="0023538F" w:rsidP="0066607A">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naszym beneficjentem rzeczywistym w rozumieniu </w:t>
      </w:r>
      <w:r w:rsidR="006F4B10" w:rsidRPr="0010721C">
        <w:rPr>
          <w:rFonts w:ascii="Verdana" w:hAnsi="Verdana" w:cs="Arial"/>
          <w:sz w:val="18"/>
          <w:szCs w:val="18"/>
        </w:rPr>
        <w:t>ustawy z dnia 1 marca 2018 r. o </w:t>
      </w:r>
      <w:r w:rsidRPr="0010721C">
        <w:rPr>
          <w:rFonts w:ascii="Verdana" w:hAnsi="Verdana" w:cs="Arial"/>
          <w:sz w:val="18"/>
          <w:szCs w:val="18"/>
        </w:rPr>
        <w:t>przeciwdziałaniu praniu pieniędzy oraz finansowaniu terroryzmu (Dz. U. z 202</w:t>
      </w:r>
      <w:r w:rsidR="009F2292">
        <w:rPr>
          <w:rFonts w:ascii="Verdana" w:hAnsi="Verdana" w:cs="Arial"/>
          <w:sz w:val="18"/>
          <w:szCs w:val="18"/>
        </w:rPr>
        <w:t>3</w:t>
      </w:r>
      <w:r w:rsidRPr="0010721C">
        <w:rPr>
          <w:rFonts w:ascii="Verdana" w:hAnsi="Verdana" w:cs="Arial"/>
          <w:sz w:val="18"/>
          <w:szCs w:val="18"/>
        </w:rPr>
        <w:t xml:space="preserve"> r. poz. </w:t>
      </w:r>
      <w:r w:rsidR="009F2292">
        <w:rPr>
          <w:rFonts w:ascii="Verdana" w:hAnsi="Verdana" w:cs="Arial"/>
          <w:sz w:val="18"/>
          <w:szCs w:val="18"/>
        </w:rPr>
        <w:t xml:space="preserve">1124 z </w:t>
      </w:r>
      <w:proofErr w:type="spellStart"/>
      <w:r w:rsidR="009F2292">
        <w:rPr>
          <w:rFonts w:ascii="Verdana" w:hAnsi="Verdana" w:cs="Arial"/>
          <w:sz w:val="18"/>
          <w:szCs w:val="18"/>
        </w:rPr>
        <w:t>późn</w:t>
      </w:r>
      <w:proofErr w:type="spellEnd"/>
      <w:r w:rsidR="009F2292">
        <w:rPr>
          <w:rFonts w:ascii="Verdana" w:hAnsi="Verdana" w:cs="Arial"/>
          <w:sz w:val="18"/>
          <w:szCs w:val="18"/>
        </w:rPr>
        <w:t>. zmianami</w:t>
      </w:r>
      <w:r w:rsidRPr="0010721C">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4213918C" w:rsidR="0023538F" w:rsidRPr="0010721C" w:rsidRDefault="0023538F" w:rsidP="0066607A">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naszą jednostką dominującą w rozumieniu art. 3 ust. 1 pkt 37 ustawy z dnia 29 września 1994 r. o rachunkowości </w:t>
      </w:r>
      <w:r w:rsidR="00B120DA" w:rsidRPr="0010721C">
        <w:rPr>
          <w:rFonts w:ascii="Verdana" w:hAnsi="Verdana" w:cs="Arial"/>
          <w:sz w:val="18"/>
          <w:szCs w:val="18"/>
        </w:rPr>
        <w:t>(Dz. U. z 2023 r. poz. 120</w:t>
      </w:r>
      <w:r w:rsidR="009F2292">
        <w:rPr>
          <w:rFonts w:ascii="Verdana" w:hAnsi="Verdana" w:cs="Arial"/>
          <w:sz w:val="18"/>
          <w:szCs w:val="18"/>
        </w:rPr>
        <w:t xml:space="preserve">, </w:t>
      </w:r>
      <w:r w:rsidR="009F2292" w:rsidRPr="00780E5C">
        <w:rPr>
          <w:rFonts w:ascii="Verdana" w:hAnsi="Verdana" w:cs="Arial"/>
          <w:sz w:val="18"/>
          <w:szCs w:val="18"/>
        </w:rPr>
        <w:t xml:space="preserve">295 i 1598 oraz z </w:t>
      </w:r>
      <w:r w:rsidR="009F2292" w:rsidRPr="00780E5C">
        <w:rPr>
          <w:rFonts w:ascii="Verdana" w:hAnsi="Verdana" w:cs="Arial"/>
          <w:sz w:val="18"/>
          <w:szCs w:val="18"/>
        </w:rPr>
        <w:lastRenderedPageBreak/>
        <w:t>2024 r. poz. 619, 1685 i 1863</w:t>
      </w:r>
      <w:r w:rsidR="00B120DA" w:rsidRPr="0010721C">
        <w:rPr>
          <w:rFonts w:ascii="Verdana" w:hAnsi="Verdana" w:cs="Arial"/>
          <w:sz w:val="18"/>
          <w:szCs w:val="18"/>
        </w:rPr>
        <w:t xml:space="preserve"> ze zm.</w:t>
      </w:r>
      <w:r w:rsidRPr="0010721C">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10721C">
        <w:rPr>
          <w:rFonts w:ascii="Verdana" w:hAnsi="Verdana" w:cs="Arial"/>
          <w:sz w:val="18"/>
          <w:szCs w:val="18"/>
        </w:rPr>
        <w:t>tawy z </w:t>
      </w:r>
      <w:r w:rsidRPr="0010721C">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10721C" w:rsidRDefault="00A054E8" w:rsidP="0066607A">
      <w:pPr>
        <w:pStyle w:val="Akapitzlist"/>
        <w:numPr>
          <w:ilvl w:val="0"/>
          <w:numId w:val="49"/>
        </w:numPr>
        <w:spacing w:before="120" w:after="120" w:line="240" w:lineRule="auto"/>
        <w:contextualSpacing w:val="0"/>
        <w:rPr>
          <w:rFonts w:ascii="Verdana" w:hAnsi="Verdana" w:cstheme="minorHAnsi"/>
          <w:sz w:val="18"/>
          <w:szCs w:val="18"/>
        </w:rPr>
      </w:pPr>
      <w:r w:rsidRPr="0010721C">
        <w:rPr>
          <w:rFonts w:ascii="Verdana" w:hAnsi="Verdana" w:cstheme="minorHAnsi"/>
          <w:sz w:val="18"/>
          <w:szCs w:val="18"/>
        </w:rPr>
        <w:t>nie jesteśmy:</w:t>
      </w:r>
    </w:p>
    <w:p w14:paraId="5C573F3B" w14:textId="469BF4CA" w:rsidR="00A054E8" w:rsidRPr="0010721C" w:rsidRDefault="00A054E8" w:rsidP="0066607A">
      <w:pPr>
        <w:pStyle w:val="Akapitzlist"/>
        <w:widowControl w:val="0"/>
        <w:numPr>
          <w:ilvl w:val="0"/>
          <w:numId w:val="44"/>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obywatelem rosyjskim lub osobą fizyczną</w:t>
      </w:r>
      <w:r w:rsidR="009F2292">
        <w:rPr>
          <w:rFonts w:ascii="Verdana" w:hAnsi="Verdana" w:cstheme="minorHAnsi"/>
          <w:sz w:val="18"/>
          <w:szCs w:val="18"/>
        </w:rPr>
        <w:t xml:space="preserve"> zamieszkałą w Rosji</w:t>
      </w:r>
      <w:r w:rsidRPr="0010721C">
        <w:rPr>
          <w:rFonts w:ascii="Verdana" w:hAnsi="Verdana" w:cstheme="minorHAnsi"/>
          <w:sz w:val="18"/>
          <w:szCs w:val="18"/>
        </w:rPr>
        <w:t xml:space="preserve"> lub</w:t>
      </w:r>
      <w:r w:rsidR="009F2292">
        <w:rPr>
          <w:rFonts w:ascii="Verdana" w:hAnsi="Verdana" w:cstheme="minorHAnsi"/>
          <w:sz w:val="18"/>
          <w:szCs w:val="18"/>
        </w:rPr>
        <w:t xml:space="preserve"> osobą</w:t>
      </w:r>
      <w:r w:rsidRPr="0010721C">
        <w:rPr>
          <w:rFonts w:ascii="Verdana" w:hAnsi="Verdana" w:cstheme="minorHAnsi"/>
          <w:sz w:val="18"/>
          <w:szCs w:val="18"/>
        </w:rPr>
        <w:t xml:space="preserve"> prawną, podmiotem lub organem z siedzibą w Rosji;</w:t>
      </w:r>
    </w:p>
    <w:p w14:paraId="1A218FB4" w14:textId="154BB441" w:rsidR="00A054E8" w:rsidRPr="0010721C" w:rsidRDefault="00A054E8" w:rsidP="0066607A">
      <w:pPr>
        <w:pStyle w:val="Akapitzlist"/>
        <w:widowControl w:val="0"/>
        <w:numPr>
          <w:ilvl w:val="0"/>
          <w:numId w:val="44"/>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osobą prawną, podmiotem lub organem, do których prawa własności bezpośrednio lub pośrednio w ponad 50 % należą do</w:t>
      </w:r>
      <w:r w:rsidR="009F2292">
        <w:rPr>
          <w:rFonts w:ascii="Verdana" w:hAnsi="Verdana" w:cstheme="minorHAnsi"/>
          <w:sz w:val="18"/>
          <w:szCs w:val="18"/>
        </w:rPr>
        <w:t xml:space="preserve"> osoby fizycznej lub prawnej,</w:t>
      </w:r>
      <w:r w:rsidRPr="0010721C">
        <w:rPr>
          <w:rFonts w:ascii="Verdana" w:hAnsi="Verdana" w:cstheme="minorHAnsi"/>
          <w:sz w:val="18"/>
          <w:szCs w:val="18"/>
        </w:rPr>
        <w:t xml:space="preserve"> podmiotu</w:t>
      </w:r>
      <w:r w:rsidR="009F2292">
        <w:rPr>
          <w:rFonts w:ascii="Verdana" w:hAnsi="Verdana" w:cstheme="minorHAnsi"/>
          <w:sz w:val="18"/>
          <w:szCs w:val="18"/>
        </w:rPr>
        <w:t xml:space="preserve"> lub organu</w:t>
      </w:r>
      <w:r w:rsidRPr="0010721C">
        <w:rPr>
          <w:rFonts w:ascii="Verdana" w:hAnsi="Verdana" w:cstheme="minorHAnsi"/>
          <w:sz w:val="18"/>
          <w:szCs w:val="18"/>
        </w:rPr>
        <w:t>, o który</w:t>
      </w:r>
      <w:r w:rsidR="009F2292">
        <w:rPr>
          <w:rFonts w:ascii="Verdana" w:hAnsi="Verdana" w:cstheme="minorHAnsi"/>
          <w:sz w:val="18"/>
          <w:szCs w:val="18"/>
        </w:rPr>
        <w:t>ch</w:t>
      </w:r>
      <w:r w:rsidRPr="0010721C">
        <w:rPr>
          <w:rFonts w:ascii="Verdana" w:hAnsi="Verdana" w:cstheme="minorHAnsi"/>
          <w:sz w:val="18"/>
          <w:szCs w:val="18"/>
        </w:rPr>
        <w:t xml:space="preserve"> mowa w </w:t>
      </w:r>
      <w:proofErr w:type="spellStart"/>
      <w:r w:rsidR="009F2292">
        <w:rPr>
          <w:rFonts w:ascii="Verdana" w:hAnsi="Verdana" w:cstheme="minorHAnsi"/>
          <w:sz w:val="18"/>
          <w:szCs w:val="18"/>
        </w:rPr>
        <w:t>tiret</w:t>
      </w:r>
      <w:proofErr w:type="spellEnd"/>
      <w:r w:rsidRPr="0010721C">
        <w:rPr>
          <w:rFonts w:ascii="Verdana" w:hAnsi="Verdana" w:cstheme="minorHAnsi"/>
          <w:sz w:val="18"/>
          <w:szCs w:val="18"/>
        </w:rPr>
        <w:t xml:space="preserve"> 1 powyżej; lub</w:t>
      </w:r>
    </w:p>
    <w:p w14:paraId="1492BAFE" w14:textId="627BC853" w:rsidR="00A054E8" w:rsidRPr="0010721C" w:rsidRDefault="00A054E8" w:rsidP="0066607A">
      <w:pPr>
        <w:pStyle w:val="Akapitzlist"/>
        <w:widowControl w:val="0"/>
        <w:numPr>
          <w:ilvl w:val="0"/>
          <w:numId w:val="44"/>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osobą fizyczną lub prawną, podmiotem lub organem działającym w imieniu lub pod kierunkiem</w:t>
      </w:r>
      <w:r w:rsidR="009F2292">
        <w:rPr>
          <w:rFonts w:ascii="Verdana" w:hAnsi="Verdana" w:cstheme="minorHAnsi"/>
          <w:sz w:val="18"/>
          <w:szCs w:val="18"/>
        </w:rPr>
        <w:t xml:space="preserve"> osoby fizycznej lub prawnej,</w:t>
      </w:r>
      <w:r w:rsidRPr="0010721C">
        <w:rPr>
          <w:rFonts w:ascii="Verdana" w:hAnsi="Verdana" w:cstheme="minorHAnsi"/>
          <w:sz w:val="18"/>
          <w:szCs w:val="18"/>
        </w:rPr>
        <w:t xml:space="preserve"> podmiot</w:t>
      </w:r>
      <w:r w:rsidR="009F2292">
        <w:rPr>
          <w:rFonts w:ascii="Verdana" w:hAnsi="Verdana" w:cstheme="minorHAnsi"/>
          <w:sz w:val="18"/>
          <w:szCs w:val="18"/>
        </w:rPr>
        <w:t xml:space="preserve"> lub organu</w:t>
      </w:r>
      <w:r w:rsidRPr="0010721C">
        <w:rPr>
          <w:rFonts w:ascii="Verdana" w:hAnsi="Verdana" w:cstheme="minorHAnsi"/>
          <w:sz w:val="18"/>
          <w:szCs w:val="18"/>
        </w:rPr>
        <w:t>, o który</w:t>
      </w:r>
      <w:r w:rsidR="009F2292">
        <w:rPr>
          <w:rFonts w:ascii="Verdana" w:hAnsi="Verdana" w:cstheme="minorHAnsi"/>
          <w:sz w:val="18"/>
          <w:szCs w:val="18"/>
        </w:rPr>
        <w:t>ch</w:t>
      </w:r>
      <w:r w:rsidRPr="0010721C">
        <w:rPr>
          <w:rFonts w:ascii="Verdana" w:hAnsi="Verdana" w:cstheme="minorHAnsi"/>
          <w:sz w:val="18"/>
          <w:szCs w:val="18"/>
        </w:rPr>
        <w:t xml:space="preserve"> mowa w </w:t>
      </w:r>
      <w:proofErr w:type="spellStart"/>
      <w:r w:rsidR="009F2292">
        <w:rPr>
          <w:rFonts w:ascii="Verdana" w:hAnsi="Verdana" w:cstheme="minorHAnsi"/>
          <w:sz w:val="18"/>
          <w:szCs w:val="18"/>
        </w:rPr>
        <w:t>tiret</w:t>
      </w:r>
      <w:proofErr w:type="spellEnd"/>
      <w:r w:rsidRPr="0010721C">
        <w:rPr>
          <w:rFonts w:ascii="Verdana" w:hAnsi="Verdana" w:cstheme="minorHAnsi"/>
          <w:sz w:val="18"/>
          <w:szCs w:val="18"/>
        </w:rPr>
        <w:t xml:space="preserve"> 1 lub </w:t>
      </w:r>
      <w:proofErr w:type="spellStart"/>
      <w:r w:rsidRPr="0010721C">
        <w:rPr>
          <w:rFonts w:ascii="Verdana" w:hAnsi="Verdana" w:cstheme="minorHAnsi"/>
          <w:sz w:val="18"/>
          <w:szCs w:val="18"/>
        </w:rPr>
        <w:t>t</w:t>
      </w:r>
      <w:r w:rsidR="009F2292">
        <w:rPr>
          <w:rFonts w:ascii="Verdana" w:hAnsi="Verdana" w:cstheme="minorHAnsi"/>
          <w:sz w:val="18"/>
          <w:szCs w:val="18"/>
        </w:rPr>
        <w:t>iret</w:t>
      </w:r>
      <w:proofErr w:type="spellEnd"/>
      <w:r w:rsidRPr="0010721C">
        <w:rPr>
          <w:rFonts w:ascii="Verdana" w:hAnsi="Verdana" w:cstheme="minorHAnsi"/>
          <w:sz w:val="18"/>
          <w:szCs w:val="18"/>
        </w:rPr>
        <w:t xml:space="preserve"> 2 powyżej,</w:t>
      </w:r>
    </w:p>
    <w:p w14:paraId="33531A34" w14:textId="40BB0FC2" w:rsidR="00A054E8" w:rsidRPr="0010721C" w:rsidRDefault="00A054E8" w:rsidP="0066607A">
      <w:pPr>
        <w:widowControl w:val="0"/>
        <w:suppressAutoHyphens/>
        <w:spacing w:before="120" w:after="120" w:line="240" w:lineRule="auto"/>
        <w:ind w:left="993"/>
        <w:rPr>
          <w:rFonts w:ascii="Verdana" w:hAnsi="Verdana" w:cs="Arial"/>
          <w:sz w:val="18"/>
          <w:szCs w:val="18"/>
        </w:rPr>
      </w:pPr>
      <w:r w:rsidRPr="0010721C">
        <w:rPr>
          <w:rFonts w:ascii="Verdana" w:hAnsi="Verdana" w:cstheme="minorHAnsi"/>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10721C">
        <w:rPr>
          <w:rFonts w:ascii="Verdana" w:hAnsi="Verdana" w:cstheme="minorHAnsi"/>
          <w:sz w:val="18"/>
          <w:szCs w:val="18"/>
        </w:rPr>
        <w:t>tiret</w:t>
      </w:r>
      <w:proofErr w:type="spellEnd"/>
      <w:r w:rsidRPr="0010721C">
        <w:rPr>
          <w:rFonts w:ascii="Verdana" w:hAnsi="Verdana" w:cstheme="minorHAnsi"/>
          <w:sz w:val="18"/>
          <w:szCs w:val="18"/>
        </w:rPr>
        <w:t xml:space="preserve"> 1-3 powyżej</w:t>
      </w:r>
      <w:r w:rsidRPr="0010721C">
        <w:rPr>
          <w:rFonts w:ascii="Verdana" w:hAnsi="Verdana" w:cs="Arial"/>
          <w:sz w:val="18"/>
          <w:szCs w:val="18"/>
        </w:rPr>
        <w:t>.</w:t>
      </w:r>
    </w:p>
    <w:p w14:paraId="05B7A6B7" w14:textId="2C761B01" w:rsidR="0023538F" w:rsidRPr="0066607A" w:rsidRDefault="0023538F" w:rsidP="0066607A">
      <w:pPr>
        <w:spacing w:before="120" w:after="120" w:line="240" w:lineRule="auto"/>
        <w:ind w:left="709"/>
        <w:rPr>
          <w:rFonts w:ascii="Verdana" w:hAnsi="Verdana" w:cs="Arial"/>
          <w:sz w:val="18"/>
          <w:szCs w:val="18"/>
        </w:rPr>
      </w:pPr>
      <w:r w:rsidRPr="0066607A">
        <w:rPr>
          <w:rFonts w:ascii="Verdana" w:hAnsi="Verdana" w:cs="Arial"/>
          <w:sz w:val="18"/>
          <w:szCs w:val="18"/>
        </w:rPr>
        <w:t xml:space="preserve">Ponadto zobowiązujemy się na żądanie Zamawiającego, na każdym etapie </w:t>
      </w:r>
      <w:r w:rsidR="00305C5C" w:rsidRPr="0066607A">
        <w:rPr>
          <w:rFonts w:ascii="Verdana" w:hAnsi="Verdana" w:cs="Arial"/>
          <w:sz w:val="18"/>
          <w:szCs w:val="18"/>
        </w:rPr>
        <w:t>DSZ</w:t>
      </w:r>
      <w:r w:rsidRPr="0066607A">
        <w:rPr>
          <w:rFonts w:ascii="Verdana" w:hAnsi="Verdana" w:cs="Arial"/>
          <w:sz w:val="18"/>
          <w:szCs w:val="18"/>
        </w:rPr>
        <w:t>, złożyć dodatkowe dokumenty potwierdzające brak podstaw do wykluczenia Wykonawcy na podstawie ww. przepisów</w:t>
      </w:r>
    </w:p>
    <w:p w14:paraId="0C23F1CE" w14:textId="0954FE66" w:rsidR="00B60097" w:rsidRPr="0066607A" w:rsidRDefault="00305C5C"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Składamy Wniosek w następujących kategoriach</w:t>
      </w:r>
      <w:r w:rsidR="00022B28" w:rsidRPr="0066607A">
        <w:rPr>
          <w:rFonts w:ascii="Verdana" w:hAnsi="Verdana" w:cs="Arial"/>
          <w:sz w:val="18"/>
          <w:szCs w:val="18"/>
        </w:rPr>
        <w:t xml:space="preserve">: Części zamienne do sprzętu ciężkiego, </w:t>
      </w:r>
      <w:r w:rsidR="00022B28" w:rsidRPr="0066607A">
        <w:rPr>
          <w:rFonts w:ascii="Verdana" w:hAnsi="Verdana" w:cs="Calibri"/>
          <w:b/>
          <w:sz w:val="18"/>
          <w:szCs w:val="18"/>
        </w:rPr>
        <w:t xml:space="preserve">Główny kod: </w:t>
      </w:r>
      <w:r w:rsidR="00022B28" w:rsidRPr="0066607A">
        <w:rPr>
          <w:rFonts w:ascii="Verdana" w:hAnsi="Verdana"/>
          <w:sz w:val="18"/>
          <w:szCs w:val="18"/>
        </w:rPr>
        <w:t>43600000-9 - Części do maszyn górniczych, budowlanych i inżynieryjnych.</w:t>
      </w:r>
    </w:p>
    <w:p w14:paraId="52646DA7" w14:textId="7A4D6C9E" w:rsidR="005301AB" w:rsidRPr="0066607A" w:rsidRDefault="00581878"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sz w:val="18"/>
          <w:szCs w:val="18"/>
          <w:lang w:eastAsia="pl-PL"/>
        </w:rPr>
        <w:t>Zapoznaliśmy się i w pełni akceptujemy treść Informacji o DSZ wraz ze wszystkimi załącznikami oraz treść wyjaśnień i modyfikacji do Informacji o DSZ (jeżeli miały miejsce) i nie wnosimy do nich zastrzeżeń</w:t>
      </w:r>
      <w:r w:rsidR="00540974" w:rsidRPr="0066607A">
        <w:rPr>
          <w:rFonts w:ascii="Verdana" w:hAnsi="Verdana" w:cs="Arial"/>
          <w:sz w:val="18"/>
          <w:szCs w:val="18"/>
        </w:rPr>
        <w:t>.</w:t>
      </w:r>
      <w:r w:rsidR="00F559B5" w:rsidRPr="0066607A">
        <w:rPr>
          <w:rFonts w:ascii="Verdana" w:hAnsi="Verdana" w:cs="Arial"/>
          <w:sz w:val="18"/>
          <w:szCs w:val="18"/>
        </w:rPr>
        <w:t xml:space="preserve"> </w:t>
      </w:r>
    </w:p>
    <w:p w14:paraId="522B6431" w14:textId="6BFFCF41" w:rsidR="00D62F15" w:rsidRPr="0066607A" w:rsidRDefault="00540974"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 xml:space="preserve">Oświadczamy, że zapoznaliśmy się z zasadami określonymi w Kodeksie Postępowania dla Partnerów Biznesowych Spółek GK PGE oraz w Dobrych praktykach zakupowych. </w:t>
      </w:r>
      <w:bookmarkStart w:id="1" w:name="_Hlk186789888"/>
      <w:r w:rsidR="00D62F15" w:rsidRPr="0066607A">
        <w:rPr>
          <w:rFonts w:ascii="Verdana" w:hAnsi="Verdana" w:cs="Arial"/>
          <w:sz w:val="18"/>
          <w:szCs w:val="18"/>
        </w:rPr>
        <w:t xml:space="preserve">(zamieszczonych na stronie internetowej  Spółki PGE Ekoserwis S.A.: </w:t>
      </w:r>
      <w:hyperlink r:id="rId10" w:history="1">
        <w:r w:rsidR="00D62F15" w:rsidRPr="0066607A">
          <w:rPr>
            <w:rStyle w:val="Hipercze"/>
            <w:rFonts w:ascii="Verdana" w:hAnsi="Verdana" w:cs="Arial"/>
            <w:sz w:val="18"/>
            <w:szCs w:val="18"/>
          </w:rPr>
          <w:t>https://pgeekoserwis.pl/</w:t>
        </w:r>
      </w:hyperlink>
      <w:r w:rsidR="00D62F15" w:rsidRPr="0066607A">
        <w:rPr>
          <w:rFonts w:ascii="Verdana" w:hAnsi="Verdana" w:cs="Arial"/>
          <w:b/>
          <w:sz w:val="18"/>
          <w:szCs w:val="18"/>
        </w:rPr>
        <w:t xml:space="preserve"> </w:t>
      </w:r>
      <w:r w:rsidR="00D62F15" w:rsidRPr="0066607A">
        <w:rPr>
          <w:rFonts w:ascii="Verdana" w:hAnsi="Verdana" w:cs="Arial"/>
          <w:sz w:val="18"/>
          <w:szCs w:val="18"/>
        </w:rPr>
        <w:t>w  zakładce: „O Spółce /</w:t>
      </w:r>
      <w:r w:rsidR="00D62F15" w:rsidRPr="0066607A">
        <w:rPr>
          <w:rFonts w:ascii="Verdana" w:hAnsi="Verdana" w:cs="Arial"/>
          <w:b/>
          <w:sz w:val="18"/>
          <w:szCs w:val="18"/>
        </w:rPr>
        <w:t xml:space="preserve"> </w:t>
      </w:r>
      <w:r w:rsidR="00D62F15" w:rsidRPr="0066607A">
        <w:rPr>
          <w:rFonts w:ascii="Verdana" w:hAnsi="Verdana" w:cs="Arial"/>
          <w:sz w:val="18"/>
          <w:szCs w:val="18"/>
        </w:rPr>
        <w:t>Nasze Standar</w:t>
      </w:r>
      <w:r w:rsidR="00D62F15" w:rsidRPr="0066607A">
        <w:rPr>
          <w:rFonts w:ascii="Verdana" w:hAnsi="Verdana" w:cs="Arial"/>
          <w:bCs/>
          <w:sz w:val="18"/>
          <w:szCs w:val="18"/>
        </w:rPr>
        <w:t>dy</w:t>
      </w:r>
      <w:r w:rsidR="00D62F15" w:rsidRPr="0066607A">
        <w:rPr>
          <w:rFonts w:ascii="Verdana" w:hAnsi="Verdana" w:cs="Arial"/>
          <w:sz w:val="18"/>
          <w:szCs w:val="18"/>
        </w:rPr>
        <w:t xml:space="preserve">”) lub zakładka </w:t>
      </w:r>
      <w:r w:rsidR="00D62F15" w:rsidRPr="0066607A">
        <w:rPr>
          <w:rFonts w:ascii="Verdana" w:hAnsi="Verdana" w:cs="Arial"/>
          <w:bCs/>
          <w:sz w:val="18"/>
          <w:szCs w:val="18"/>
        </w:rPr>
        <w:t>„Zakupy”</w:t>
      </w:r>
      <w:bookmarkEnd w:id="1"/>
      <w:r w:rsidR="00D62F15" w:rsidRPr="0066607A">
        <w:rPr>
          <w:rFonts w:ascii="Verdana" w:hAnsi="Verdana" w:cs="Arial"/>
          <w:bCs/>
          <w:sz w:val="18"/>
          <w:szCs w:val="18"/>
        </w:rPr>
        <w:t>.</w:t>
      </w:r>
    </w:p>
    <w:p w14:paraId="71CF7263" w14:textId="27707BC3" w:rsidR="005301AB" w:rsidRPr="0066607A" w:rsidRDefault="005A4E08" w:rsidP="0066607A">
      <w:pPr>
        <w:pStyle w:val="Akapitzlist"/>
        <w:spacing w:before="120" w:after="120" w:line="240" w:lineRule="auto"/>
        <w:ind w:left="709"/>
        <w:contextualSpacing w:val="0"/>
        <w:rPr>
          <w:rFonts w:ascii="Verdana" w:hAnsi="Verdana" w:cs="Arial"/>
          <w:sz w:val="18"/>
          <w:szCs w:val="18"/>
        </w:rPr>
      </w:pPr>
      <w:r w:rsidRPr="0066607A">
        <w:rPr>
          <w:rFonts w:ascii="Verdana" w:hAnsi="Verdana" w:cs="Arial"/>
          <w:sz w:val="18"/>
          <w:szCs w:val="18"/>
        </w:rPr>
        <w:t>Oświadczamy, że dołożymy należytej staranności</w:t>
      </w:r>
      <w:r w:rsidR="00540974" w:rsidRPr="0066607A">
        <w:rPr>
          <w:rFonts w:ascii="Verdana" w:hAnsi="Verdana" w:cs="Arial"/>
          <w:sz w:val="18"/>
          <w:szCs w:val="18"/>
        </w:rPr>
        <w:t>,</w:t>
      </w:r>
      <w:r w:rsidRPr="0066607A">
        <w:rPr>
          <w:rFonts w:ascii="Verdana" w:hAnsi="Verdana" w:cs="Arial"/>
          <w:sz w:val="18"/>
          <w:szCs w:val="18"/>
        </w:rPr>
        <w:t xml:space="preserve"> aby</w:t>
      </w:r>
      <w:r w:rsidR="00540974" w:rsidRPr="0066607A">
        <w:rPr>
          <w:rFonts w:ascii="Verdana" w:hAnsi="Verdana" w:cs="Arial"/>
          <w:sz w:val="18"/>
          <w:szCs w:val="18"/>
        </w:rPr>
        <w:t xml:space="preserve"> nasi pracownicy, współpracownicy, osoby, przy pomocy, których będziemy świadczyć usługi</w:t>
      </w:r>
      <w:r w:rsidR="00D772B9" w:rsidRPr="0066607A">
        <w:rPr>
          <w:rFonts w:ascii="Verdana" w:hAnsi="Verdana" w:cs="Arial"/>
          <w:sz w:val="18"/>
          <w:szCs w:val="18"/>
        </w:rPr>
        <w:t xml:space="preserve"> </w:t>
      </w:r>
      <w:r w:rsidR="00540974" w:rsidRPr="0066607A">
        <w:rPr>
          <w:rFonts w:ascii="Verdana" w:hAnsi="Verdana" w:cs="Arial"/>
          <w:sz w:val="18"/>
          <w:szCs w:val="18"/>
        </w:rPr>
        <w:t>/</w:t>
      </w:r>
      <w:r w:rsidR="00D772B9" w:rsidRPr="0066607A">
        <w:rPr>
          <w:rFonts w:ascii="Verdana" w:hAnsi="Verdana" w:cs="Arial"/>
          <w:sz w:val="18"/>
          <w:szCs w:val="18"/>
        </w:rPr>
        <w:t xml:space="preserve"> </w:t>
      </w:r>
      <w:r w:rsidR="00540974" w:rsidRPr="0066607A">
        <w:rPr>
          <w:rFonts w:ascii="Verdana" w:hAnsi="Verdana" w:cs="Arial"/>
          <w:sz w:val="18"/>
          <w:szCs w:val="18"/>
        </w:rPr>
        <w:t>dostawy</w:t>
      </w:r>
      <w:r w:rsidR="00D772B9" w:rsidRPr="0066607A">
        <w:rPr>
          <w:rFonts w:ascii="Verdana" w:hAnsi="Verdana" w:cs="Arial"/>
          <w:sz w:val="18"/>
          <w:szCs w:val="18"/>
        </w:rPr>
        <w:t xml:space="preserve"> </w:t>
      </w:r>
      <w:r w:rsidR="00540974" w:rsidRPr="0066607A">
        <w:rPr>
          <w:rFonts w:ascii="Verdana" w:hAnsi="Verdana" w:cs="Arial"/>
          <w:sz w:val="18"/>
          <w:szCs w:val="18"/>
        </w:rPr>
        <w:t>/</w:t>
      </w:r>
      <w:r w:rsidR="00D772B9" w:rsidRPr="0066607A">
        <w:rPr>
          <w:rFonts w:ascii="Verdana" w:hAnsi="Verdana" w:cs="Arial"/>
          <w:sz w:val="18"/>
          <w:szCs w:val="18"/>
        </w:rPr>
        <w:t xml:space="preserve"> </w:t>
      </w:r>
      <w:r w:rsidR="00540974" w:rsidRPr="0066607A">
        <w:rPr>
          <w:rFonts w:ascii="Verdana" w:hAnsi="Verdana" w:cs="Arial"/>
          <w:sz w:val="18"/>
          <w:szCs w:val="18"/>
        </w:rPr>
        <w:t>roboty budowlane</w:t>
      </w:r>
      <w:r w:rsidR="00EF3716" w:rsidRPr="0066607A">
        <w:rPr>
          <w:rStyle w:val="Odwoanieprzypisudolnego"/>
          <w:rFonts w:ascii="Verdana" w:hAnsi="Verdana" w:cs="Arial"/>
          <w:sz w:val="18"/>
          <w:szCs w:val="18"/>
        </w:rPr>
        <w:footnoteReference w:id="3"/>
      </w:r>
      <w:r w:rsidR="00540974" w:rsidRPr="0066607A">
        <w:rPr>
          <w:rFonts w:ascii="Verdana" w:hAnsi="Verdana" w:cs="Arial"/>
          <w:sz w:val="18"/>
          <w:szCs w:val="18"/>
        </w:rPr>
        <w:t xml:space="preserve"> lub podwykonawcy </w:t>
      </w:r>
      <w:r w:rsidRPr="0066607A">
        <w:rPr>
          <w:rFonts w:ascii="Verdana" w:hAnsi="Verdana" w:cs="Arial"/>
          <w:sz w:val="18"/>
          <w:szCs w:val="18"/>
        </w:rPr>
        <w:t>przestrzegali</w:t>
      </w:r>
      <w:r w:rsidR="00540974" w:rsidRPr="0066607A">
        <w:rPr>
          <w:rFonts w:ascii="Verdana" w:hAnsi="Verdana" w:cs="Arial"/>
          <w:sz w:val="18"/>
          <w:szCs w:val="18"/>
        </w:rPr>
        <w:t xml:space="preserve"> wszystkich obowiązujących przepisów prawa oraz postanowień wyżej wymienionych dokumentów.</w:t>
      </w:r>
    </w:p>
    <w:p w14:paraId="19B09362" w14:textId="0AE9124E" w:rsidR="00F74552" w:rsidRPr="0066607A" w:rsidRDefault="000B2394"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Oświadczamy, że wszystkie informacje podane we Wniosku są aktualne i zgodne z prawdą oraz zostały przedstawione z pełną świadomością konsekwencji wprowadzenia Zamawiającego w błąd przy przedstawieniu informacji.</w:t>
      </w:r>
    </w:p>
    <w:p w14:paraId="5DB82EBD" w14:textId="6D9574D9" w:rsidR="00542989" w:rsidRPr="0066607A" w:rsidRDefault="00542989"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 xml:space="preserve">Oświadczamy, że </w:t>
      </w:r>
      <w:r w:rsidRPr="0066607A">
        <w:rPr>
          <w:rFonts w:ascii="Verdana" w:hAnsi="Verdana" w:cs="Arial"/>
          <w:b/>
          <w:sz w:val="18"/>
          <w:szCs w:val="18"/>
          <w:highlight w:val="yellow"/>
        </w:rPr>
        <w:t>jesteśmy/nie jesteśmy</w:t>
      </w:r>
      <w:r w:rsidR="00EF3716" w:rsidRPr="0066607A">
        <w:rPr>
          <w:rStyle w:val="Odwoanieprzypisudolnego"/>
          <w:rFonts w:ascii="Verdana" w:hAnsi="Verdana" w:cs="Arial"/>
          <w:sz w:val="18"/>
          <w:szCs w:val="18"/>
        </w:rPr>
        <w:footnoteReference w:id="4"/>
      </w:r>
      <w:r w:rsidRPr="0066607A">
        <w:rPr>
          <w:rFonts w:ascii="Verdana" w:hAnsi="Verdana" w:cs="Arial"/>
          <w:sz w:val="18"/>
          <w:szCs w:val="18"/>
        </w:rPr>
        <w:t xml:space="preserve"> czynnym podatnikiem VAT/ jesteśmy w trakcie rejestracji jako płatnik podatku VAT i załączamy do oferty kopię deklaracji VAT-R</w:t>
      </w:r>
      <w:r w:rsidR="00EF3716" w:rsidRPr="0066607A">
        <w:rPr>
          <w:rStyle w:val="Odwoanieprzypisudolnego"/>
          <w:rFonts w:ascii="Verdana" w:hAnsi="Verdana" w:cs="Arial"/>
          <w:sz w:val="18"/>
          <w:szCs w:val="18"/>
        </w:rPr>
        <w:footnoteReference w:id="5"/>
      </w:r>
      <w:r w:rsidRPr="0066607A">
        <w:rPr>
          <w:rFonts w:ascii="Verdana" w:hAnsi="Verdana" w:cs="Arial"/>
          <w:sz w:val="18"/>
          <w:szCs w:val="18"/>
        </w:rPr>
        <w:t xml:space="preserve"> /posiadamy nr identyfikacji podatkowej VAT UE</w:t>
      </w:r>
      <w:r w:rsidR="00EF3716" w:rsidRPr="0066607A">
        <w:rPr>
          <w:rStyle w:val="Odwoanieprzypisudolnego"/>
          <w:rFonts w:ascii="Verdana" w:hAnsi="Verdana" w:cs="Arial"/>
          <w:sz w:val="18"/>
          <w:szCs w:val="18"/>
        </w:rPr>
        <w:footnoteReference w:id="6"/>
      </w:r>
      <w:r w:rsidRPr="0066607A">
        <w:rPr>
          <w:rFonts w:ascii="Verdana" w:hAnsi="Verdana" w:cs="Arial"/>
          <w:sz w:val="18"/>
          <w:szCs w:val="18"/>
        </w:rPr>
        <w:t xml:space="preserve">:………. </w:t>
      </w:r>
    </w:p>
    <w:p w14:paraId="626A075C" w14:textId="29C79AA3" w:rsidR="00542989" w:rsidRPr="0066607A" w:rsidRDefault="00542989"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 xml:space="preserve">Oświadczamy, że </w:t>
      </w:r>
      <w:r w:rsidRPr="0066607A">
        <w:rPr>
          <w:rFonts w:ascii="Verdana" w:hAnsi="Verdana" w:cs="Arial"/>
          <w:b/>
          <w:sz w:val="18"/>
          <w:szCs w:val="18"/>
          <w:highlight w:val="yellow"/>
        </w:rPr>
        <w:t>jesteśmy/nie jesteśmy</w:t>
      </w:r>
      <w:r w:rsidR="00EF3716" w:rsidRPr="0066607A">
        <w:rPr>
          <w:rStyle w:val="Odwoanieprzypisudolnego"/>
          <w:rFonts w:ascii="Verdana" w:hAnsi="Verdana" w:cs="Arial"/>
          <w:sz w:val="18"/>
          <w:szCs w:val="18"/>
        </w:rPr>
        <w:footnoteReference w:id="7"/>
      </w:r>
      <w:r w:rsidR="00D772B9" w:rsidRPr="0066607A">
        <w:rPr>
          <w:rFonts w:ascii="Verdana" w:hAnsi="Verdana" w:cs="Arial"/>
          <w:b/>
          <w:sz w:val="18"/>
          <w:szCs w:val="18"/>
        </w:rPr>
        <w:t xml:space="preserve"> </w:t>
      </w:r>
      <w:r w:rsidRPr="0066607A">
        <w:rPr>
          <w:rFonts w:ascii="Verdana" w:hAnsi="Verdana" w:cs="Arial"/>
          <w:sz w:val="18"/>
          <w:szCs w:val="18"/>
        </w:rPr>
        <w:t>mikroprzedsiębiorstwem bądź małym lub średnim przedsiębiorstwem</w:t>
      </w:r>
      <w:r w:rsidR="00242697" w:rsidRPr="0066607A">
        <w:rPr>
          <w:rFonts w:ascii="Verdana" w:hAnsi="Verdana" w:cs="Arial"/>
          <w:sz w:val="18"/>
          <w:szCs w:val="18"/>
        </w:rPr>
        <w:t>.</w:t>
      </w:r>
    </w:p>
    <w:p w14:paraId="0DCE30A3" w14:textId="5101A879" w:rsidR="007B7799" w:rsidRPr="0066607A" w:rsidRDefault="007B7799" w:rsidP="0066607A">
      <w:pPr>
        <w:pStyle w:val="Akapitzlist"/>
        <w:spacing w:before="120" w:after="120" w:line="240" w:lineRule="auto"/>
        <w:ind w:right="28"/>
        <w:contextualSpacing w:val="0"/>
        <w:rPr>
          <w:rFonts w:ascii="Verdana" w:hAnsi="Verdana"/>
          <w:sz w:val="18"/>
          <w:szCs w:val="18"/>
        </w:rPr>
      </w:pPr>
      <w:r w:rsidRPr="0066607A">
        <w:rPr>
          <w:rFonts w:ascii="Verdana" w:hAnsi="Verdana"/>
          <w:b/>
          <w:sz w:val="18"/>
          <w:szCs w:val="18"/>
        </w:rPr>
        <w:t xml:space="preserve">Oświadczamy że Odpis / informacja z Krajowego Rejestru Sądowego lub z Centralnej Ewidencji i Informacji o Działalności Gospodarczej dot. naszej firmy dostępne są nieodpłatnie na ogólnodostępnej stronie internetowej pod adresem: </w:t>
      </w:r>
      <w:r w:rsidRPr="0066607A">
        <w:rPr>
          <w:rFonts w:ascii="Verdana" w:hAnsi="Verdana"/>
          <w:b/>
          <w:sz w:val="18"/>
          <w:szCs w:val="18"/>
          <w:shd w:val="clear" w:color="auto" w:fill="FFFF00"/>
        </w:rPr>
        <w:t>…</w:t>
      </w:r>
      <w:r w:rsidR="0066607A" w:rsidRPr="0066607A">
        <w:rPr>
          <w:rFonts w:ascii="Verdana" w:hAnsi="Verdana"/>
          <w:b/>
          <w:sz w:val="18"/>
          <w:szCs w:val="18"/>
          <w:shd w:val="clear" w:color="auto" w:fill="FFFF00"/>
        </w:rPr>
        <w:t>…………</w:t>
      </w:r>
      <w:r w:rsidR="0066607A" w:rsidRPr="0066607A">
        <w:rPr>
          <w:rFonts w:ascii="Verdana" w:hAnsi="Verdana"/>
          <w:b/>
          <w:sz w:val="18"/>
          <w:szCs w:val="18"/>
          <w:shd w:val="clear" w:color="auto" w:fill="FFFF00"/>
        </w:rPr>
        <w:t xml:space="preserve"> </w:t>
      </w:r>
      <w:r w:rsidRPr="0066607A">
        <w:rPr>
          <w:rFonts w:ascii="Verdana" w:hAnsi="Verdana"/>
          <w:bCs/>
          <w:sz w:val="18"/>
          <w:szCs w:val="18"/>
        </w:rPr>
        <w:t>(</w:t>
      </w:r>
      <w:r w:rsidRPr="0066607A">
        <w:rPr>
          <w:rFonts w:ascii="Verdana" w:hAnsi="Verdana"/>
          <w:bCs/>
          <w:i/>
          <w:iCs/>
          <w:sz w:val="18"/>
          <w:szCs w:val="18"/>
        </w:rPr>
        <w:t xml:space="preserve">należy </w:t>
      </w:r>
      <w:r w:rsidR="0066607A" w:rsidRPr="0066607A">
        <w:rPr>
          <w:rFonts w:ascii="Verdana" w:hAnsi="Verdana"/>
          <w:bCs/>
          <w:i/>
          <w:iCs/>
          <w:sz w:val="18"/>
          <w:szCs w:val="18"/>
        </w:rPr>
        <w:t>uzu</w:t>
      </w:r>
      <w:r w:rsidRPr="0066607A">
        <w:rPr>
          <w:rFonts w:ascii="Verdana" w:hAnsi="Verdana"/>
          <w:bCs/>
          <w:i/>
          <w:iCs/>
          <w:sz w:val="18"/>
          <w:szCs w:val="18"/>
        </w:rPr>
        <w:t xml:space="preserve">pełnić w sytuacji kiedy </w:t>
      </w:r>
      <w:r w:rsidRPr="0066607A">
        <w:rPr>
          <w:rFonts w:ascii="Verdana" w:eastAsia="Verdana" w:hAnsi="Verdana"/>
          <w:bCs/>
          <w:i/>
          <w:iCs/>
          <w:sz w:val="18"/>
          <w:szCs w:val="18"/>
        </w:rPr>
        <w:t xml:space="preserve">Wykonawca nie załącza takiego Odpisu/informacji </w:t>
      </w:r>
      <w:r w:rsidR="00B03323" w:rsidRPr="0066607A">
        <w:rPr>
          <w:rFonts w:ascii="Verdana" w:eastAsia="Verdana" w:hAnsi="Verdana"/>
          <w:bCs/>
          <w:i/>
          <w:iCs/>
          <w:sz w:val="18"/>
          <w:szCs w:val="18"/>
        </w:rPr>
        <w:t>do</w:t>
      </w:r>
      <w:r w:rsidRPr="0066607A">
        <w:rPr>
          <w:rFonts w:ascii="Verdana" w:eastAsia="Verdana" w:hAnsi="Verdana"/>
          <w:bCs/>
          <w:i/>
          <w:iCs/>
          <w:sz w:val="18"/>
          <w:szCs w:val="18"/>
        </w:rPr>
        <w:t xml:space="preserve"> </w:t>
      </w:r>
      <w:r w:rsidR="0066607A" w:rsidRPr="0066607A">
        <w:rPr>
          <w:rFonts w:ascii="Verdana" w:eastAsia="Verdana" w:hAnsi="Verdana"/>
          <w:bCs/>
          <w:i/>
          <w:iCs/>
          <w:sz w:val="18"/>
          <w:szCs w:val="18"/>
        </w:rPr>
        <w:t xml:space="preserve">niniejszego </w:t>
      </w:r>
      <w:r w:rsidRPr="0066607A">
        <w:rPr>
          <w:rFonts w:ascii="Verdana" w:eastAsia="Verdana" w:hAnsi="Verdana"/>
          <w:bCs/>
          <w:i/>
          <w:iCs/>
          <w:sz w:val="18"/>
          <w:szCs w:val="18"/>
        </w:rPr>
        <w:t>Wniosk</w:t>
      </w:r>
      <w:r w:rsidR="002C1983" w:rsidRPr="0066607A">
        <w:rPr>
          <w:rFonts w:ascii="Verdana" w:eastAsia="Verdana" w:hAnsi="Verdana"/>
          <w:bCs/>
          <w:i/>
          <w:iCs/>
          <w:sz w:val="18"/>
          <w:szCs w:val="18"/>
        </w:rPr>
        <w:t>u</w:t>
      </w:r>
      <w:r w:rsidRPr="0066607A">
        <w:rPr>
          <w:rFonts w:ascii="Verdana" w:eastAsia="Verdana" w:hAnsi="Verdana"/>
          <w:bCs/>
          <w:i/>
          <w:iCs/>
          <w:sz w:val="18"/>
          <w:szCs w:val="18"/>
        </w:rPr>
        <w:t xml:space="preserve"> o dopuszczenie</w:t>
      </w:r>
      <w:r w:rsidRPr="0066607A">
        <w:rPr>
          <w:rFonts w:ascii="Verdana" w:eastAsia="Verdana" w:hAnsi="Verdana"/>
          <w:bCs/>
          <w:sz w:val="18"/>
          <w:szCs w:val="18"/>
        </w:rPr>
        <w:t>).</w:t>
      </w:r>
      <w:r w:rsidRPr="0066607A">
        <w:rPr>
          <w:rFonts w:ascii="Verdana" w:eastAsia="Verdana" w:hAnsi="Verdana"/>
          <w:sz w:val="18"/>
          <w:szCs w:val="18"/>
        </w:rPr>
        <w:t xml:space="preserve"> </w:t>
      </w:r>
    </w:p>
    <w:p w14:paraId="3107A83E" w14:textId="77777777" w:rsidR="007B7799" w:rsidRPr="0066607A" w:rsidRDefault="007B7799" w:rsidP="0066607A">
      <w:pPr>
        <w:pStyle w:val="Akapitzlist"/>
        <w:spacing w:before="120" w:after="120" w:line="240" w:lineRule="auto"/>
        <w:ind w:left="709"/>
        <w:contextualSpacing w:val="0"/>
        <w:rPr>
          <w:rFonts w:ascii="Verdana" w:hAnsi="Verdana" w:cs="Arial"/>
          <w:sz w:val="18"/>
          <w:szCs w:val="18"/>
        </w:rPr>
      </w:pPr>
    </w:p>
    <w:p w14:paraId="57B5C0F2" w14:textId="21D02AD3" w:rsidR="002D7940" w:rsidRPr="0066607A" w:rsidRDefault="002D7940"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bCs/>
          <w:iCs/>
          <w:sz w:val="18"/>
          <w:szCs w:val="18"/>
        </w:rPr>
        <w:t xml:space="preserve">Wykonawca oświadcza, iż </w:t>
      </w:r>
      <w:r w:rsidRPr="0066607A">
        <w:rPr>
          <w:rFonts w:ascii="Verdana" w:hAnsi="Verdana" w:cs="Arial"/>
          <w:b/>
          <w:bCs/>
          <w:iCs/>
          <w:sz w:val="18"/>
          <w:szCs w:val="18"/>
          <w:highlight w:val="yellow"/>
        </w:rPr>
        <w:t>powołał / nie powołał</w:t>
      </w:r>
      <w:r w:rsidRPr="0066607A">
        <w:rPr>
          <w:rFonts w:ascii="Verdana" w:hAnsi="Verdana" w:cs="Arial"/>
          <w:bCs/>
          <w:iCs/>
          <w:sz w:val="18"/>
          <w:szCs w:val="18"/>
          <w:highlight w:val="yellow"/>
        </w:rPr>
        <w:t xml:space="preserve"> </w:t>
      </w:r>
      <w:r w:rsidRPr="0066607A">
        <w:rPr>
          <w:rFonts w:ascii="Verdana" w:hAnsi="Verdana" w:cs="Arial"/>
          <w:bCs/>
          <w:iCs/>
          <w:sz w:val="18"/>
          <w:szCs w:val="18"/>
          <w:highlight w:val="yellow"/>
          <w:vertAlign w:val="superscript"/>
        </w:rPr>
        <w:t>4</w:t>
      </w:r>
      <w:r w:rsidRPr="0066607A">
        <w:rPr>
          <w:rFonts w:ascii="Verdana" w:hAnsi="Verdana" w:cs="Arial"/>
          <w:bCs/>
          <w:iCs/>
          <w:sz w:val="18"/>
          <w:szCs w:val="18"/>
        </w:rPr>
        <w:t xml:space="preserve"> Inspektora Ochrony Danych Osobowych lub inną osobę kontaktową we wszelkich sprawach związanych z ochroną danych osobowych, adres e-mail: </w:t>
      </w:r>
      <w:r w:rsidRPr="0066607A">
        <w:rPr>
          <w:rFonts w:ascii="Verdana" w:hAnsi="Verdana" w:cs="Arial"/>
          <w:bCs/>
          <w:iCs/>
          <w:sz w:val="18"/>
          <w:szCs w:val="18"/>
          <w:highlight w:val="yellow"/>
        </w:rPr>
        <w:t>............</w:t>
      </w:r>
      <w:r w:rsidRPr="0066607A">
        <w:rPr>
          <w:rFonts w:ascii="Verdana" w:hAnsi="Verdana" w:cs="Arial"/>
          <w:bCs/>
          <w:iCs/>
          <w:sz w:val="18"/>
          <w:szCs w:val="18"/>
        </w:rPr>
        <w:t>.</w:t>
      </w:r>
    </w:p>
    <w:p w14:paraId="38FB96E6" w14:textId="390BF7FC" w:rsidR="00B20280" w:rsidRPr="0066607A" w:rsidRDefault="00540974" w:rsidP="0066607A">
      <w:pPr>
        <w:pStyle w:val="Akapitzlist"/>
        <w:numPr>
          <w:ilvl w:val="3"/>
          <w:numId w:val="13"/>
        </w:numPr>
        <w:spacing w:before="120" w:after="120" w:line="240" w:lineRule="auto"/>
        <w:ind w:left="709" w:hanging="425"/>
        <w:contextualSpacing w:val="0"/>
        <w:rPr>
          <w:rFonts w:ascii="Verdana" w:hAnsi="Verdana" w:cs="Arial"/>
          <w:sz w:val="18"/>
          <w:szCs w:val="18"/>
        </w:rPr>
      </w:pPr>
      <w:r w:rsidRPr="0066607A">
        <w:rPr>
          <w:rFonts w:ascii="Verdana" w:hAnsi="Verdana" w:cs="Arial"/>
          <w:sz w:val="18"/>
          <w:szCs w:val="18"/>
        </w:rPr>
        <w:t xml:space="preserve">Otrzymaliśmy konieczne informacje do przygotowania </w:t>
      </w:r>
      <w:r w:rsidR="00305C5C" w:rsidRPr="0066607A">
        <w:rPr>
          <w:rFonts w:ascii="Verdana" w:hAnsi="Verdana" w:cs="Arial"/>
          <w:sz w:val="18"/>
          <w:szCs w:val="18"/>
        </w:rPr>
        <w:t>Wniosku</w:t>
      </w:r>
      <w:r w:rsidRPr="0066607A">
        <w:rPr>
          <w:rFonts w:ascii="Verdana" w:hAnsi="Verdana" w:cs="Arial"/>
          <w:sz w:val="18"/>
          <w:szCs w:val="18"/>
        </w:rPr>
        <w:t>.</w:t>
      </w:r>
    </w:p>
    <w:p w14:paraId="3B2E0970" w14:textId="3F30DD0D" w:rsidR="005301AB" w:rsidRPr="0066607A" w:rsidRDefault="00540974" w:rsidP="0066607A">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66607A">
        <w:rPr>
          <w:rFonts w:ascii="Verdana" w:hAnsi="Verdana" w:cs="Arial"/>
          <w:bCs/>
          <w:sz w:val="18"/>
          <w:szCs w:val="18"/>
          <w:lang w:eastAsia="pl-PL"/>
        </w:rPr>
        <w:t xml:space="preserve">Oświadczamy, iż zachowamy poufność danych uzyskanych w toku </w:t>
      </w:r>
      <w:r w:rsidR="005A4E08" w:rsidRPr="0066607A">
        <w:rPr>
          <w:rFonts w:ascii="Verdana" w:hAnsi="Verdana" w:cs="Arial"/>
          <w:bCs/>
          <w:sz w:val="18"/>
          <w:szCs w:val="18"/>
          <w:lang w:eastAsia="pl-PL"/>
        </w:rPr>
        <w:t>DSZ oraz Postępowań Wykonawczych</w:t>
      </w:r>
      <w:r w:rsidRPr="0066607A">
        <w:rPr>
          <w:rFonts w:ascii="Verdana" w:hAnsi="Verdana" w:cs="Arial"/>
          <w:bCs/>
          <w:sz w:val="18"/>
          <w:szCs w:val="18"/>
          <w:lang w:eastAsia="pl-PL"/>
        </w:rPr>
        <w:t>.</w:t>
      </w:r>
    </w:p>
    <w:p w14:paraId="456392E3" w14:textId="46562F2C" w:rsidR="00F74552" w:rsidRPr="0066607A" w:rsidRDefault="00540974" w:rsidP="0066607A">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66607A">
        <w:rPr>
          <w:rFonts w:ascii="Verdana" w:hAnsi="Verdana" w:cs="Arial"/>
          <w:bCs/>
          <w:sz w:val="18"/>
          <w:szCs w:val="18"/>
          <w:lang w:eastAsia="pl-PL"/>
        </w:rPr>
        <w:t xml:space="preserve">Oświadczamy, że informacje zawarte na stronach …………….. </w:t>
      </w:r>
      <w:r w:rsidR="005A4E08" w:rsidRPr="0066607A">
        <w:rPr>
          <w:rFonts w:ascii="Verdana" w:hAnsi="Verdana" w:cs="Arial"/>
          <w:bCs/>
          <w:sz w:val="18"/>
          <w:szCs w:val="18"/>
          <w:lang w:eastAsia="pl-PL"/>
        </w:rPr>
        <w:t>Wniosku</w:t>
      </w:r>
      <w:r w:rsidRPr="0066607A">
        <w:rPr>
          <w:rFonts w:ascii="Verdana" w:hAnsi="Verdana" w:cs="Arial"/>
          <w:bCs/>
          <w:sz w:val="18"/>
          <w:szCs w:val="18"/>
          <w:lang w:eastAsia="pl-PL"/>
        </w:rPr>
        <w:t xml:space="preserve"> stanowią informacje wyłącznie do użytku Zamawiającego.</w:t>
      </w:r>
    </w:p>
    <w:p w14:paraId="4B1DB9BE" w14:textId="008BCAF0" w:rsidR="00BF26B3" w:rsidRPr="0066607A" w:rsidRDefault="004854FF"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 xml:space="preserve">W przypadku, gdy </w:t>
      </w:r>
      <w:r w:rsidR="005A4E08" w:rsidRPr="0066607A">
        <w:rPr>
          <w:rFonts w:ascii="Verdana" w:hAnsi="Verdana" w:cs="Arial"/>
          <w:sz w:val="18"/>
          <w:szCs w:val="18"/>
          <w:lang w:eastAsia="pl-PL"/>
        </w:rPr>
        <w:t>realizacja przez nas Zamówienia</w:t>
      </w:r>
      <w:r w:rsidRPr="0066607A">
        <w:rPr>
          <w:rFonts w:ascii="Verdana" w:hAnsi="Verdana" w:cs="Arial"/>
          <w:sz w:val="18"/>
          <w:szCs w:val="18"/>
          <w:lang w:eastAsia="pl-PL"/>
        </w:rPr>
        <w:t xml:space="preserve"> będzie wymagał</w:t>
      </w:r>
      <w:r w:rsidR="005A4E08" w:rsidRPr="0066607A">
        <w:rPr>
          <w:rFonts w:ascii="Verdana" w:hAnsi="Verdana" w:cs="Arial"/>
          <w:sz w:val="18"/>
          <w:szCs w:val="18"/>
          <w:lang w:eastAsia="pl-PL"/>
        </w:rPr>
        <w:t>a</w:t>
      </w:r>
      <w:r w:rsidRPr="0066607A">
        <w:rPr>
          <w:rFonts w:ascii="Verdana" w:hAnsi="Verdana" w:cs="Arial"/>
          <w:sz w:val="18"/>
          <w:szCs w:val="18"/>
          <w:lang w:eastAsia="pl-PL"/>
        </w:rPr>
        <w:t xml:space="preserve">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61990691" w:rsidR="004D7EFC" w:rsidRPr="0066607A" w:rsidRDefault="00403077"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Zapoznaliśmy się z Komunikatem dot. obowiąz</w:t>
      </w:r>
      <w:r w:rsidR="00526283" w:rsidRPr="0066607A">
        <w:rPr>
          <w:rFonts w:ascii="Verdana" w:hAnsi="Verdana" w:cs="Arial"/>
          <w:sz w:val="18"/>
          <w:szCs w:val="18"/>
          <w:lang w:eastAsia="pl-PL"/>
        </w:rPr>
        <w:t>ku informacyjnego wynikającym z </w:t>
      </w:r>
      <w:r w:rsidRPr="0066607A">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66607A">
        <w:rPr>
          <w:rFonts w:ascii="Verdana" w:hAnsi="Verdana" w:cs="Arial"/>
          <w:sz w:val="18"/>
          <w:szCs w:val="18"/>
          <w:lang w:eastAsia="pl-PL"/>
        </w:rPr>
        <w:t> </w:t>
      </w:r>
      <w:r w:rsidRPr="0066607A">
        <w:rPr>
          <w:rFonts w:ascii="Verdana" w:hAnsi="Verdana" w:cs="Arial"/>
          <w:sz w:val="18"/>
          <w:szCs w:val="18"/>
          <w:lang w:eastAsia="pl-PL"/>
        </w:rPr>
        <w:t>prze</w:t>
      </w:r>
      <w:r w:rsidR="00526283" w:rsidRPr="0066607A">
        <w:rPr>
          <w:rFonts w:ascii="Verdana" w:hAnsi="Verdana" w:cs="Arial"/>
          <w:sz w:val="18"/>
          <w:szCs w:val="18"/>
          <w:lang w:eastAsia="pl-PL"/>
        </w:rPr>
        <w:t>twarzaniem danych osobowych i w </w:t>
      </w:r>
      <w:r w:rsidRPr="0066607A">
        <w:rPr>
          <w:rFonts w:ascii="Verdana" w:hAnsi="Verdana" w:cs="Arial"/>
          <w:sz w:val="18"/>
          <w:szCs w:val="18"/>
          <w:lang w:eastAsia="pl-PL"/>
        </w:rPr>
        <w:t>sprawie swobodnego przepływu takich danych oraz uchylenia dyrektywy 95/46/WE (dalej „Rozporządzenie”), znajdującym się na stronie internetowej:</w:t>
      </w:r>
      <w:r w:rsidR="002D5CAC" w:rsidRPr="0066607A">
        <w:rPr>
          <w:rStyle w:val="Hipercze"/>
          <w:rFonts w:ascii="Verdana" w:hAnsi="Verdana" w:cs="Arial"/>
          <w:sz w:val="18"/>
          <w:szCs w:val="18"/>
          <w:lang w:eastAsia="pl-PL"/>
        </w:rPr>
        <w:t xml:space="preserve"> </w:t>
      </w:r>
      <w:bookmarkStart w:id="2" w:name="_Hlk186790014"/>
      <w:r w:rsidR="00D62F15" w:rsidRPr="0066607A">
        <w:rPr>
          <w:rFonts w:ascii="Verdana" w:eastAsiaTheme="majorEastAsia" w:hAnsi="Verdana"/>
          <w:sz w:val="18"/>
          <w:szCs w:val="18"/>
        </w:rPr>
        <w:fldChar w:fldCharType="begin"/>
      </w:r>
      <w:r w:rsidR="00D62F15" w:rsidRPr="0066607A">
        <w:rPr>
          <w:rFonts w:ascii="Verdana" w:hAnsi="Verdana" w:cstheme="minorHAnsi"/>
          <w:sz w:val="18"/>
          <w:szCs w:val="18"/>
        </w:rPr>
        <w:instrText>HYPERLINK "https://pgeekoserwis.pl/o-spolce/ochrona-danych/klauzule-informacyjne"</w:instrText>
      </w:r>
      <w:r w:rsidR="00D62F15" w:rsidRPr="0066607A">
        <w:rPr>
          <w:rFonts w:ascii="Verdana" w:eastAsiaTheme="majorEastAsia" w:hAnsi="Verdana"/>
          <w:sz w:val="18"/>
          <w:szCs w:val="18"/>
        </w:rPr>
      </w:r>
      <w:r w:rsidR="00D62F15" w:rsidRPr="0066607A">
        <w:rPr>
          <w:rFonts w:ascii="Verdana" w:eastAsiaTheme="majorEastAsia" w:hAnsi="Verdana"/>
          <w:sz w:val="18"/>
          <w:szCs w:val="18"/>
        </w:rPr>
        <w:fldChar w:fldCharType="separate"/>
      </w:r>
      <w:r w:rsidR="00D62F15" w:rsidRPr="0066607A">
        <w:rPr>
          <w:rStyle w:val="Hipercze"/>
          <w:rFonts w:ascii="Verdana" w:eastAsiaTheme="majorEastAsia" w:hAnsi="Verdana" w:cstheme="minorHAnsi"/>
          <w:sz w:val="18"/>
          <w:szCs w:val="18"/>
        </w:rPr>
        <w:t>https://pgeekoserwis.pl/o-spolce/ochrona-danych/klauzule-informacyjne</w:t>
      </w:r>
      <w:r w:rsidR="00D62F15" w:rsidRPr="0066607A">
        <w:rPr>
          <w:rStyle w:val="Hipercze"/>
          <w:rFonts w:ascii="Verdana" w:eastAsiaTheme="majorEastAsia" w:hAnsi="Verdana" w:cstheme="minorHAnsi"/>
          <w:sz w:val="18"/>
          <w:szCs w:val="18"/>
        </w:rPr>
        <w:fldChar w:fldCharType="end"/>
      </w:r>
      <w:bookmarkEnd w:id="2"/>
      <w:r w:rsidRPr="0066607A">
        <w:rPr>
          <w:rFonts w:ascii="Verdana" w:hAnsi="Verdana" w:cs="Arial"/>
          <w:sz w:val="18"/>
          <w:szCs w:val="18"/>
          <w:lang w:eastAsia="pl-PL"/>
        </w:rPr>
        <w:t>.</w:t>
      </w:r>
    </w:p>
    <w:p w14:paraId="78C60AF5" w14:textId="3D553BDD" w:rsidR="00F83AC8" w:rsidRPr="0066607A" w:rsidRDefault="00403077"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Zapewniamy wystarczające gwarancje wdrożenia odpo</w:t>
      </w:r>
      <w:r w:rsidR="00526283" w:rsidRPr="0066607A">
        <w:rPr>
          <w:rFonts w:ascii="Verdana" w:hAnsi="Verdana" w:cs="Arial"/>
          <w:sz w:val="18"/>
          <w:szCs w:val="18"/>
          <w:lang w:eastAsia="pl-PL"/>
        </w:rPr>
        <w:t>wiednich środków technicznych i </w:t>
      </w:r>
      <w:r w:rsidRPr="0066607A">
        <w:rPr>
          <w:rFonts w:ascii="Verdana" w:hAnsi="Verdana" w:cs="Arial"/>
          <w:sz w:val="18"/>
          <w:szCs w:val="18"/>
          <w:lang w:eastAsia="pl-PL"/>
        </w:rPr>
        <w:t>organizacyjnych, aby przetwarzanie danych osobowyc</w:t>
      </w:r>
      <w:r w:rsidR="00526283" w:rsidRPr="0066607A">
        <w:rPr>
          <w:rFonts w:ascii="Verdana" w:hAnsi="Verdana" w:cs="Arial"/>
          <w:sz w:val="18"/>
          <w:szCs w:val="18"/>
          <w:lang w:eastAsia="pl-PL"/>
        </w:rPr>
        <w:t>h spełniało wymogi wynikające z </w:t>
      </w:r>
      <w:r w:rsidRPr="0066607A">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66607A">
        <w:rPr>
          <w:rFonts w:ascii="Verdana" w:hAnsi="Verdana" w:cs="Arial"/>
          <w:sz w:val="18"/>
          <w:szCs w:val="18"/>
          <w:lang w:eastAsia="pl-PL"/>
        </w:rPr>
        <w:t>„RODO”, mających zastosowanie i </w:t>
      </w:r>
      <w:r w:rsidRPr="0066607A">
        <w:rPr>
          <w:rFonts w:ascii="Verdana" w:hAnsi="Verdana" w:cs="Arial"/>
          <w:sz w:val="18"/>
          <w:szCs w:val="18"/>
          <w:lang w:eastAsia="pl-PL"/>
        </w:rPr>
        <w:t>chroniło pr</w:t>
      </w:r>
      <w:r w:rsidR="00534546" w:rsidRPr="0066607A">
        <w:rPr>
          <w:rFonts w:ascii="Verdana" w:hAnsi="Verdana" w:cs="Arial"/>
          <w:sz w:val="18"/>
          <w:szCs w:val="18"/>
          <w:lang w:eastAsia="pl-PL"/>
        </w:rPr>
        <w:t>awa osób, których dane dotyczą</w:t>
      </w:r>
      <w:r w:rsidR="00397914" w:rsidRPr="0066607A">
        <w:rPr>
          <w:rFonts w:ascii="Verdana" w:hAnsi="Verdana" w:cs="Arial"/>
          <w:sz w:val="18"/>
          <w:szCs w:val="18"/>
          <w:lang w:eastAsia="pl-PL"/>
        </w:rPr>
        <w:t>.</w:t>
      </w:r>
    </w:p>
    <w:p w14:paraId="5EED6C58" w14:textId="48B949E6" w:rsidR="00397914" w:rsidRPr="0066607A" w:rsidRDefault="00397914"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Informujemy, że</w:t>
      </w:r>
      <w:r w:rsidRPr="0066607A">
        <w:rPr>
          <w:rStyle w:val="Odwoanieprzypisudolnego"/>
          <w:rFonts w:ascii="Verdana" w:hAnsi="Verdana" w:cs="Arial"/>
          <w:sz w:val="18"/>
          <w:szCs w:val="18"/>
          <w:lang w:eastAsia="pl-PL"/>
        </w:rPr>
        <w:footnoteReference w:id="8"/>
      </w:r>
      <w:r w:rsidRPr="0066607A">
        <w:rPr>
          <w:rFonts w:ascii="Verdana" w:hAnsi="Verdana" w:cs="Arial"/>
          <w:sz w:val="18"/>
          <w:szCs w:val="18"/>
          <w:lang w:eastAsia="pl-PL"/>
        </w:rPr>
        <w:t>:</w:t>
      </w:r>
    </w:p>
    <w:p w14:paraId="556260C8" w14:textId="09446981" w:rsidR="00397914" w:rsidRPr="0066607A" w:rsidRDefault="00397914" w:rsidP="0066607A">
      <w:pPr>
        <w:pStyle w:val="Akapitzlist"/>
        <w:spacing w:before="120" w:after="120" w:line="240" w:lineRule="auto"/>
        <w:ind w:left="709"/>
        <w:contextualSpacing w:val="0"/>
        <w:rPr>
          <w:rFonts w:ascii="Verdana" w:hAnsi="Verdana" w:cs="Arial"/>
          <w:sz w:val="18"/>
          <w:szCs w:val="18"/>
          <w:lang w:eastAsia="pl-PL"/>
        </w:rPr>
      </w:pPr>
      <w:r w:rsidRPr="0066607A">
        <w:rPr>
          <w:rFonts w:ascii="Verdana" w:hAnsi="Verdana" w:cs="Segoe UI Symbol"/>
          <w:sz w:val="18"/>
          <w:szCs w:val="18"/>
          <w:lang w:eastAsia="pl-PL"/>
        </w:rPr>
        <w:t xml:space="preserve">- </w:t>
      </w:r>
      <w:r w:rsidRPr="0066607A">
        <w:rPr>
          <w:rFonts w:ascii="Verdana" w:hAnsi="Verdana" w:cs="Arial"/>
          <w:sz w:val="18"/>
          <w:szCs w:val="18"/>
          <w:lang w:eastAsia="pl-PL"/>
        </w:rPr>
        <w:t>niniejszy Wniosek oraz wszelkie za</w:t>
      </w:r>
      <w:r w:rsidRPr="0066607A">
        <w:rPr>
          <w:rFonts w:ascii="Verdana" w:hAnsi="Verdana" w:cs="Verdana"/>
          <w:sz w:val="18"/>
          <w:szCs w:val="18"/>
          <w:lang w:eastAsia="pl-PL"/>
        </w:rPr>
        <w:t>łą</w:t>
      </w:r>
      <w:r w:rsidRPr="0066607A">
        <w:rPr>
          <w:rFonts w:ascii="Verdana" w:hAnsi="Verdana" w:cs="Arial"/>
          <w:sz w:val="18"/>
          <w:szCs w:val="18"/>
          <w:lang w:eastAsia="pl-PL"/>
        </w:rPr>
        <w:t>czniki s</w:t>
      </w:r>
      <w:r w:rsidRPr="0066607A">
        <w:rPr>
          <w:rFonts w:ascii="Verdana" w:hAnsi="Verdana" w:cs="Verdana"/>
          <w:sz w:val="18"/>
          <w:szCs w:val="18"/>
          <w:lang w:eastAsia="pl-PL"/>
        </w:rPr>
        <w:t>ą</w:t>
      </w:r>
      <w:r w:rsidRPr="0066607A">
        <w:rPr>
          <w:rFonts w:ascii="Verdana" w:hAnsi="Verdana" w:cs="Arial"/>
          <w:sz w:val="18"/>
          <w:szCs w:val="18"/>
          <w:lang w:eastAsia="pl-PL"/>
        </w:rPr>
        <w:t xml:space="preserve"> jawne i nie zawieraj</w:t>
      </w:r>
      <w:r w:rsidRPr="0066607A">
        <w:rPr>
          <w:rFonts w:ascii="Verdana" w:hAnsi="Verdana" w:cs="Verdana"/>
          <w:sz w:val="18"/>
          <w:szCs w:val="18"/>
          <w:lang w:eastAsia="pl-PL"/>
        </w:rPr>
        <w:t>ą</w:t>
      </w:r>
      <w:r w:rsidRPr="0066607A">
        <w:rPr>
          <w:rFonts w:ascii="Verdana" w:hAnsi="Verdana" w:cs="Arial"/>
          <w:sz w:val="18"/>
          <w:szCs w:val="18"/>
          <w:lang w:eastAsia="pl-PL"/>
        </w:rPr>
        <w:t xml:space="preserve"> informacji stanowi</w:t>
      </w:r>
      <w:r w:rsidRPr="0066607A">
        <w:rPr>
          <w:rFonts w:ascii="Verdana" w:hAnsi="Verdana" w:cs="Verdana"/>
          <w:sz w:val="18"/>
          <w:szCs w:val="18"/>
          <w:lang w:eastAsia="pl-PL"/>
        </w:rPr>
        <w:t>ą</w:t>
      </w:r>
      <w:r w:rsidRPr="0066607A">
        <w:rPr>
          <w:rFonts w:ascii="Verdana" w:hAnsi="Verdana" w:cs="Arial"/>
          <w:sz w:val="18"/>
          <w:szCs w:val="18"/>
          <w:lang w:eastAsia="pl-PL"/>
        </w:rPr>
        <w:t>cych tajemnic</w:t>
      </w:r>
      <w:r w:rsidRPr="0066607A">
        <w:rPr>
          <w:rFonts w:ascii="Verdana" w:hAnsi="Verdana" w:cs="Verdana"/>
          <w:sz w:val="18"/>
          <w:szCs w:val="18"/>
          <w:lang w:eastAsia="pl-PL"/>
        </w:rPr>
        <w:t>ę</w:t>
      </w:r>
      <w:r w:rsidRPr="0066607A">
        <w:rPr>
          <w:rFonts w:ascii="Verdana" w:hAnsi="Verdana" w:cs="Arial"/>
          <w:sz w:val="18"/>
          <w:szCs w:val="18"/>
          <w:lang w:eastAsia="pl-PL"/>
        </w:rPr>
        <w:t xml:space="preserve"> przedsi</w:t>
      </w:r>
      <w:r w:rsidRPr="0066607A">
        <w:rPr>
          <w:rFonts w:ascii="Verdana" w:hAnsi="Verdana" w:cs="Verdana"/>
          <w:sz w:val="18"/>
          <w:szCs w:val="18"/>
          <w:lang w:eastAsia="pl-PL"/>
        </w:rPr>
        <w:t>ę</w:t>
      </w:r>
      <w:r w:rsidRPr="0066607A">
        <w:rPr>
          <w:rFonts w:ascii="Verdana" w:hAnsi="Verdana" w:cs="Arial"/>
          <w:sz w:val="18"/>
          <w:szCs w:val="18"/>
          <w:lang w:eastAsia="pl-PL"/>
        </w:rPr>
        <w:t xml:space="preserve">biorstwa; </w:t>
      </w:r>
      <w:r w:rsidRPr="0066607A">
        <w:rPr>
          <w:rFonts w:ascii="Verdana" w:hAnsi="Verdana" w:cs="Arial"/>
          <w:color w:val="FF0000"/>
          <w:sz w:val="18"/>
          <w:szCs w:val="18"/>
          <w:lang w:eastAsia="pl-PL"/>
        </w:rPr>
        <w:t>lub</w:t>
      </w:r>
    </w:p>
    <w:p w14:paraId="56B1260F" w14:textId="77777777" w:rsidR="00397914" w:rsidRPr="0066607A" w:rsidRDefault="00397914" w:rsidP="0066607A">
      <w:pPr>
        <w:pStyle w:val="Akapitzlist"/>
        <w:spacing w:before="120" w:after="120" w:line="240" w:lineRule="auto"/>
        <w:ind w:left="709"/>
        <w:contextualSpacing w:val="0"/>
        <w:rPr>
          <w:rFonts w:ascii="Verdana" w:hAnsi="Verdana" w:cs="Arial"/>
          <w:sz w:val="18"/>
          <w:szCs w:val="18"/>
          <w:lang w:eastAsia="pl-PL"/>
        </w:rPr>
      </w:pPr>
    </w:p>
    <w:p w14:paraId="6468A6D1" w14:textId="650DE39D" w:rsidR="00397914" w:rsidRPr="0066607A" w:rsidRDefault="00397914" w:rsidP="0066607A">
      <w:pPr>
        <w:pStyle w:val="Akapitzlist"/>
        <w:spacing w:before="120" w:after="120" w:line="240" w:lineRule="auto"/>
        <w:ind w:left="709"/>
        <w:contextualSpacing w:val="0"/>
        <w:rPr>
          <w:rFonts w:ascii="Verdana" w:hAnsi="Verdana" w:cs="Arial"/>
          <w:sz w:val="18"/>
          <w:szCs w:val="18"/>
          <w:lang w:eastAsia="pl-PL"/>
        </w:rPr>
      </w:pPr>
      <w:r w:rsidRPr="0066607A">
        <w:rPr>
          <w:rFonts w:ascii="Verdana" w:hAnsi="Verdana" w:cs="Segoe UI Symbol"/>
          <w:sz w:val="18"/>
          <w:szCs w:val="18"/>
          <w:lang w:eastAsia="pl-PL"/>
        </w:rPr>
        <w:t xml:space="preserve"> - </w:t>
      </w:r>
      <w:r w:rsidRPr="0066607A">
        <w:rPr>
          <w:rFonts w:ascii="Verdana" w:hAnsi="Verdana" w:cs="Arial"/>
          <w:sz w:val="18"/>
          <w:szCs w:val="18"/>
          <w:lang w:eastAsia="pl-PL"/>
        </w:rPr>
        <w:t>informacje stanowi</w:t>
      </w:r>
      <w:r w:rsidRPr="0066607A">
        <w:rPr>
          <w:rFonts w:ascii="Verdana" w:hAnsi="Verdana" w:cs="Verdana"/>
          <w:sz w:val="18"/>
          <w:szCs w:val="18"/>
          <w:lang w:eastAsia="pl-PL"/>
        </w:rPr>
        <w:t>ą</w:t>
      </w:r>
      <w:r w:rsidRPr="0066607A">
        <w:rPr>
          <w:rFonts w:ascii="Verdana" w:hAnsi="Verdana" w:cs="Arial"/>
          <w:sz w:val="18"/>
          <w:szCs w:val="18"/>
          <w:lang w:eastAsia="pl-PL"/>
        </w:rPr>
        <w:t>ce tajemnic</w:t>
      </w:r>
      <w:r w:rsidRPr="0066607A">
        <w:rPr>
          <w:rFonts w:ascii="Verdana" w:hAnsi="Verdana" w:cs="Verdana"/>
          <w:sz w:val="18"/>
          <w:szCs w:val="18"/>
          <w:lang w:eastAsia="pl-PL"/>
        </w:rPr>
        <w:t>ę</w:t>
      </w:r>
      <w:r w:rsidRPr="0066607A">
        <w:rPr>
          <w:rFonts w:ascii="Verdana" w:hAnsi="Verdana" w:cs="Arial"/>
          <w:sz w:val="18"/>
          <w:szCs w:val="18"/>
          <w:lang w:eastAsia="pl-PL"/>
        </w:rPr>
        <w:t xml:space="preserve"> przedsi</w:t>
      </w:r>
      <w:r w:rsidRPr="0066607A">
        <w:rPr>
          <w:rFonts w:ascii="Verdana" w:hAnsi="Verdana" w:cs="Verdana"/>
          <w:sz w:val="18"/>
          <w:szCs w:val="18"/>
          <w:lang w:eastAsia="pl-PL"/>
        </w:rPr>
        <w:t>ę</w:t>
      </w:r>
      <w:r w:rsidRPr="0066607A">
        <w:rPr>
          <w:rFonts w:ascii="Verdana" w:hAnsi="Verdana" w:cs="Arial"/>
          <w:sz w:val="18"/>
          <w:szCs w:val="18"/>
          <w:lang w:eastAsia="pl-PL"/>
        </w:rPr>
        <w:t>biorstwa w rozumieniu przepis</w:t>
      </w:r>
      <w:r w:rsidRPr="0066607A">
        <w:rPr>
          <w:rFonts w:ascii="Verdana" w:hAnsi="Verdana" w:cs="Verdana"/>
          <w:sz w:val="18"/>
          <w:szCs w:val="18"/>
          <w:lang w:eastAsia="pl-PL"/>
        </w:rPr>
        <w:t>ó</w:t>
      </w:r>
      <w:r w:rsidRPr="0066607A">
        <w:rPr>
          <w:rFonts w:ascii="Verdana" w:hAnsi="Verdana" w:cs="Arial"/>
          <w:sz w:val="18"/>
          <w:szCs w:val="18"/>
          <w:lang w:eastAsia="pl-PL"/>
        </w:rPr>
        <w:t>w ustawy o zwalczaniu nieuczciwej konkurencji - kt</w:t>
      </w:r>
      <w:r w:rsidRPr="0066607A">
        <w:rPr>
          <w:rFonts w:ascii="Verdana" w:hAnsi="Verdana" w:cs="Verdana"/>
          <w:sz w:val="18"/>
          <w:szCs w:val="18"/>
          <w:lang w:eastAsia="pl-PL"/>
        </w:rPr>
        <w:t>ó</w:t>
      </w:r>
      <w:r w:rsidRPr="0066607A">
        <w:rPr>
          <w:rFonts w:ascii="Verdana" w:hAnsi="Verdana" w:cs="Arial"/>
          <w:sz w:val="18"/>
          <w:szCs w:val="18"/>
          <w:lang w:eastAsia="pl-PL"/>
        </w:rPr>
        <w:t>re jako takie nie mog</w:t>
      </w:r>
      <w:r w:rsidRPr="0066607A">
        <w:rPr>
          <w:rFonts w:ascii="Verdana" w:hAnsi="Verdana" w:cs="Verdana"/>
          <w:sz w:val="18"/>
          <w:szCs w:val="18"/>
          <w:lang w:eastAsia="pl-PL"/>
        </w:rPr>
        <w:t>ą</w:t>
      </w:r>
      <w:r w:rsidRPr="0066607A">
        <w:rPr>
          <w:rFonts w:ascii="Verdana" w:hAnsi="Verdana" w:cs="Arial"/>
          <w:sz w:val="18"/>
          <w:szCs w:val="18"/>
          <w:lang w:eastAsia="pl-PL"/>
        </w:rPr>
        <w:t xml:space="preserve"> by</w:t>
      </w:r>
      <w:r w:rsidRPr="0066607A">
        <w:rPr>
          <w:rFonts w:ascii="Verdana" w:hAnsi="Verdana" w:cs="Verdana"/>
          <w:sz w:val="18"/>
          <w:szCs w:val="18"/>
          <w:lang w:eastAsia="pl-PL"/>
        </w:rPr>
        <w:t>ć</w:t>
      </w:r>
      <w:r w:rsidRPr="0066607A">
        <w:rPr>
          <w:rFonts w:ascii="Verdana" w:hAnsi="Verdana" w:cs="Arial"/>
          <w:sz w:val="18"/>
          <w:szCs w:val="18"/>
          <w:lang w:eastAsia="pl-PL"/>
        </w:rPr>
        <w:t xml:space="preserve"> udost</w:t>
      </w:r>
      <w:r w:rsidRPr="0066607A">
        <w:rPr>
          <w:rFonts w:ascii="Verdana" w:hAnsi="Verdana" w:cs="Verdana"/>
          <w:sz w:val="18"/>
          <w:szCs w:val="18"/>
          <w:lang w:eastAsia="pl-PL"/>
        </w:rPr>
        <w:t>ę</w:t>
      </w:r>
      <w:r w:rsidRPr="0066607A">
        <w:rPr>
          <w:rFonts w:ascii="Verdana" w:hAnsi="Verdana" w:cs="Arial"/>
          <w:sz w:val="18"/>
          <w:szCs w:val="18"/>
          <w:lang w:eastAsia="pl-PL"/>
        </w:rPr>
        <w:t>pnianie innym uczestnikom Post</w:t>
      </w:r>
      <w:r w:rsidRPr="0066607A">
        <w:rPr>
          <w:rFonts w:ascii="Verdana" w:hAnsi="Verdana" w:cs="Verdana"/>
          <w:sz w:val="18"/>
          <w:szCs w:val="18"/>
          <w:lang w:eastAsia="pl-PL"/>
        </w:rPr>
        <w:t>ę</w:t>
      </w:r>
      <w:r w:rsidRPr="0066607A">
        <w:rPr>
          <w:rFonts w:ascii="Verdana" w:hAnsi="Verdana" w:cs="Arial"/>
          <w:sz w:val="18"/>
          <w:szCs w:val="18"/>
          <w:lang w:eastAsia="pl-PL"/>
        </w:rPr>
        <w:t xml:space="preserve">powania </w:t>
      </w:r>
      <w:r w:rsidRPr="0066607A">
        <w:rPr>
          <w:rFonts w:ascii="Verdana" w:hAnsi="Verdana" w:cs="Verdana"/>
          <w:sz w:val="18"/>
          <w:szCs w:val="18"/>
          <w:lang w:eastAsia="pl-PL"/>
        </w:rPr>
        <w:t>–</w:t>
      </w:r>
      <w:r w:rsidRPr="0066607A">
        <w:rPr>
          <w:rFonts w:ascii="Verdana" w:hAnsi="Verdana" w:cs="Arial"/>
          <w:sz w:val="18"/>
          <w:szCs w:val="18"/>
          <w:lang w:eastAsia="pl-PL"/>
        </w:rPr>
        <w:t xml:space="preserve"> zosta</w:t>
      </w:r>
      <w:r w:rsidRPr="0066607A">
        <w:rPr>
          <w:rFonts w:ascii="Verdana" w:hAnsi="Verdana" w:cs="Verdana"/>
          <w:sz w:val="18"/>
          <w:szCs w:val="18"/>
          <w:lang w:eastAsia="pl-PL"/>
        </w:rPr>
        <w:t>ł</w:t>
      </w:r>
      <w:r w:rsidRPr="0066607A">
        <w:rPr>
          <w:rFonts w:ascii="Verdana" w:hAnsi="Verdana" w:cs="Arial"/>
          <w:sz w:val="18"/>
          <w:szCs w:val="18"/>
          <w:lang w:eastAsia="pl-PL"/>
        </w:rPr>
        <w:t>y z</w:t>
      </w:r>
      <w:r w:rsidRPr="0066607A">
        <w:rPr>
          <w:rFonts w:ascii="Verdana" w:hAnsi="Verdana" w:cs="Verdana"/>
          <w:sz w:val="18"/>
          <w:szCs w:val="18"/>
          <w:lang w:eastAsia="pl-PL"/>
        </w:rPr>
        <w:t>ł</w:t>
      </w:r>
      <w:r w:rsidRPr="0066607A">
        <w:rPr>
          <w:rFonts w:ascii="Verdana" w:hAnsi="Verdana" w:cs="Arial"/>
          <w:sz w:val="18"/>
          <w:szCs w:val="18"/>
          <w:lang w:eastAsia="pl-PL"/>
        </w:rPr>
        <w:t>o</w:t>
      </w:r>
      <w:r w:rsidRPr="0066607A">
        <w:rPr>
          <w:rFonts w:ascii="Verdana" w:hAnsi="Verdana" w:cs="Verdana"/>
          <w:sz w:val="18"/>
          <w:szCs w:val="18"/>
          <w:lang w:eastAsia="pl-PL"/>
        </w:rPr>
        <w:t>ż</w:t>
      </w:r>
      <w:r w:rsidRPr="0066607A">
        <w:rPr>
          <w:rFonts w:ascii="Verdana" w:hAnsi="Verdana" w:cs="Arial"/>
          <w:sz w:val="18"/>
          <w:szCs w:val="18"/>
          <w:lang w:eastAsia="pl-PL"/>
        </w:rPr>
        <w:t xml:space="preserve">one w katalogu </w:t>
      </w:r>
      <w:r w:rsidRPr="0066607A">
        <w:rPr>
          <w:rFonts w:ascii="Verdana" w:hAnsi="Verdana" w:cs="Verdana"/>
          <w:sz w:val="18"/>
          <w:szCs w:val="18"/>
          <w:lang w:eastAsia="pl-PL"/>
        </w:rPr>
        <w:t>„</w:t>
      </w:r>
      <w:r w:rsidRPr="0066607A">
        <w:rPr>
          <w:rFonts w:ascii="Verdana" w:hAnsi="Verdana" w:cs="Arial"/>
          <w:sz w:val="18"/>
          <w:szCs w:val="18"/>
          <w:lang w:eastAsia="pl-PL"/>
        </w:rPr>
        <w:t>Dokument niejawny (tajemnica przedsi</w:t>
      </w:r>
      <w:r w:rsidRPr="0066607A">
        <w:rPr>
          <w:rFonts w:ascii="Verdana" w:hAnsi="Verdana" w:cs="Verdana"/>
          <w:sz w:val="18"/>
          <w:szCs w:val="18"/>
          <w:lang w:eastAsia="pl-PL"/>
        </w:rPr>
        <w:t>ę</w:t>
      </w:r>
      <w:r w:rsidRPr="0066607A">
        <w:rPr>
          <w:rFonts w:ascii="Verdana" w:hAnsi="Verdana" w:cs="Arial"/>
          <w:sz w:val="18"/>
          <w:szCs w:val="18"/>
          <w:lang w:eastAsia="pl-PL"/>
        </w:rPr>
        <w:t>biorstwa)</w:t>
      </w:r>
      <w:r w:rsidRPr="0066607A">
        <w:rPr>
          <w:rFonts w:ascii="Verdana" w:hAnsi="Verdana" w:cs="Verdana"/>
          <w:sz w:val="18"/>
          <w:szCs w:val="18"/>
          <w:lang w:eastAsia="pl-PL"/>
        </w:rPr>
        <w:t>”</w:t>
      </w:r>
      <w:r w:rsidRPr="0066607A">
        <w:rPr>
          <w:rFonts w:ascii="Verdana" w:hAnsi="Verdana" w:cs="Arial"/>
          <w:sz w:val="18"/>
          <w:szCs w:val="18"/>
          <w:lang w:eastAsia="pl-PL"/>
        </w:rPr>
        <w:t>. Do Wniosku za</w:t>
      </w:r>
      <w:r w:rsidRPr="0066607A">
        <w:rPr>
          <w:rFonts w:ascii="Verdana" w:hAnsi="Verdana" w:cs="Verdana"/>
          <w:sz w:val="18"/>
          <w:szCs w:val="18"/>
          <w:lang w:eastAsia="pl-PL"/>
        </w:rPr>
        <w:t>łą</w:t>
      </w:r>
      <w:r w:rsidRPr="0066607A">
        <w:rPr>
          <w:rFonts w:ascii="Verdana" w:hAnsi="Verdana" w:cs="Arial"/>
          <w:sz w:val="18"/>
          <w:szCs w:val="18"/>
          <w:lang w:eastAsia="pl-PL"/>
        </w:rPr>
        <w:t>czamy uzasadnienie zastrze</w:t>
      </w:r>
      <w:r w:rsidRPr="0066607A">
        <w:rPr>
          <w:rFonts w:ascii="Verdana" w:hAnsi="Verdana" w:cs="Verdana"/>
          <w:sz w:val="18"/>
          <w:szCs w:val="18"/>
          <w:lang w:eastAsia="pl-PL"/>
        </w:rPr>
        <w:t>ż</w:t>
      </w:r>
      <w:r w:rsidRPr="0066607A">
        <w:rPr>
          <w:rFonts w:ascii="Verdana" w:hAnsi="Verdana" w:cs="Arial"/>
          <w:sz w:val="18"/>
          <w:szCs w:val="18"/>
          <w:lang w:eastAsia="pl-PL"/>
        </w:rPr>
        <w:t>enia informacji.</w:t>
      </w:r>
    </w:p>
    <w:p w14:paraId="609F4640" w14:textId="28E6DBEA" w:rsidR="00F83AC8" w:rsidRPr="0066607A" w:rsidRDefault="00403077"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Znane są nam wszelkie obowiązki wynikające z obowiązujących przepisów o</w:t>
      </w:r>
      <w:r w:rsidR="001270AE" w:rsidRPr="0066607A">
        <w:rPr>
          <w:rFonts w:ascii="Verdana" w:hAnsi="Verdana" w:cs="Arial"/>
          <w:sz w:val="18"/>
          <w:szCs w:val="18"/>
          <w:lang w:eastAsia="pl-PL"/>
        </w:rPr>
        <w:t> </w:t>
      </w:r>
      <w:r w:rsidRPr="0066607A">
        <w:rPr>
          <w:rFonts w:ascii="Verdana" w:hAnsi="Verdana" w:cs="Arial"/>
          <w:sz w:val="18"/>
          <w:szCs w:val="18"/>
          <w:lang w:eastAsia="pl-PL"/>
        </w:rPr>
        <w:t>ochronie danych osobowych i przepisów RODO mających zastosowanie, które zobowiązany jest wykonywać podmiot przetwarzający dane osobowe na zlecenie administratora danych</w:t>
      </w:r>
      <w:r w:rsidR="00E17C1A" w:rsidRPr="0066607A">
        <w:rPr>
          <w:rFonts w:ascii="Verdana" w:hAnsi="Verdana" w:cs="Arial"/>
          <w:sz w:val="18"/>
          <w:szCs w:val="18"/>
          <w:lang w:eastAsia="pl-PL"/>
        </w:rPr>
        <w:t xml:space="preserve"> – jeśli dotyczy</w:t>
      </w:r>
      <w:r w:rsidRPr="0066607A">
        <w:rPr>
          <w:rFonts w:ascii="Verdana" w:hAnsi="Verdana" w:cs="Arial"/>
          <w:sz w:val="18"/>
          <w:szCs w:val="18"/>
          <w:lang w:eastAsia="pl-PL"/>
        </w:rPr>
        <w:t xml:space="preserve"> </w:t>
      </w:r>
    </w:p>
    <w:p w14:paraId="46CD5489" w14:textId="77777777" w:rsidR="004854FF" w:rsidRPr="0066607A" w:rsidRDefault="00403077"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66607A">
        <w:rPr>
          <w:rFonts w:ascii="Verdana" w:hAnsi="Verdana" w:cs="Arial"/>
          <w:sz w:val="18"/>
          <w:szCs w:val="18"/>
          <w:lang w:eastAsia="pl-PL"/>
        </w:rPr>
        <w:t> </w:t>
      </w:r>
      <w:r w:rsidR="00526283" w:rsidRPr="0066607A">
        <w:rPr>
          <w:rFonts w:ascii="Verdana" w:hAnsi="Verdana" w:cs="Arial"/>
          <w:sz w:val="18"/>
          <w:szCs w:val="18"/>
          <w:lang w:eastAsia="pl-PL"/>
        </w:rPr>
        <w:t>ochronie danych osobowych i </w:t>
      </w:r>
      <w:r w:rsidRPr="0066607A">
        <w:rPr>
          <w:rFonts w:ascii="Verdana" w:hAnsi="Verdana" w:cs="Arial"/>
          <w:sz w:val="18"/>
          <w:szCs w:val="18"/>
          <w:lang w:eastAsia="pl-PL"/>
        </w:rPr>
        <w:t>przepisów RODO.</w:t>
      </w:r>
    </w:p>
    <w:p w14:paraId="5956EFB9" w14:textId="1FCFD3A4" w:rsidR="00F83AC8" w:rsidRPr="0066607A" w:rsidRDefault="00BF26B3"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W</w:t>
      </w:r>
      <w:r w:rsidR="004854FF" w:rsidRPr="0066607A">
        <w:rPr>
          <w:rFonts w:ascii="Verdana" w:hAnsi="Verdana" w:cs="Arial"/>
          <w:sz w:val="18"/>
          <w:szCs w:val="18"/>
          <w:lang w:eastAsia="pl-PL"/>
        </w:rPr>
        <w:t xml:space="preserve"> przypadku zawarcia umowy w wyniku niniejszego </w:t>
      </w:r>
      <w:r w:rsidR="005A4E08" w:rsidRPr="0066607A">
        <w:rPr>
          <w:rFonts w:ascii="Verdana" w:hAnsi="Verdana" w:cs="Arial"/>
          <w:sz w:val="18"/>
          <w:szCs w:val="18"/>
          <w:lang w:eastAsia="pl-PL"/>
        </w:rPr>
        <w:t>DSZ lub Postępowania Wykonawczego</w:t>
      </w:r>
      <w:r w:rsidR="004854FF" w:rsidRPr="0066607A">
        <w:rPr>
          <w:rFonts w:ascii="Verdana" w:hAnsi="Verdana" w:cs="Arial"/>
          <w:sz w:val="18"/>
          <w:szCs w:val="18"/>
          <w:lang w:eastAsia="pl-PL"/>
        </w:rPr>
        <w:t>, jako podmiot przetwarzający dane osobowe na zlecenie administratora danych (Zamawiającego), zobowiązujemy się zawrzeć z Zamawiającym umowę powierzenia przetwarzania danych osobowych, według wzoru obowiązującego u Zamawiającego</w:t>
      </w:r>
      <w:r w:rsidR="00E17C1A" w:rsidRPr="0066607A">
        <w:rPr>
          <w:rFonts w:ascii="Verdana" w:hAnsi="Verdana" w:cs="Arial"/>
          <w:sz w:val="18"/>
          <w:szCs w:val="18"/>
          <w:lang w:eastAsia="pl-PL"/>
        </w:rPr>
        <w:t xml:space="preserve"> – jeśli dotyczy</w:t>
      </w:r>
      <w:r w:rsidR="004854FF" w:rsidRPr="0066607A">
        <w:rPr>
          <w:rFonts w:ascii="Verdana" w:hAnsi="Verdana" w:cs="Arial"/>
          <w:sz w:val="18"/>
          <w:szCs w:val="18"/>
          <w:lang w:eastAsia="pl-PL"/>
        </w:rPr>
        <w:t>.</w:t>
      </w:r>
    </w:p>
    <w:p w14:paraId="77376A50" w14:textId="5FD52085" w:rsidR="00403077" w:rsidRPr="0066607A" w:rsidRDefault="00403077" w:rsidP="0066607A">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6607A">
        <w:rPr>
          <w:rFonts w:ascii="Verdana" w:hAnsi="Verdana" w:cs="Arial"/>
          <w:sz w:val="18"/>
          <w:szCs w:val="18"/>
          <w:lang w:eastAsia="pl-PL"/>
        </w:rPr>
        <w:t xml:space="preserve">Przekazywane przez nas dane osobowe mogą być wykorzystane wyłącznie w </w:t>
      </w:r>
      <w:r w:rsidR="001270AE" w:rsidRPr="0066607A">
        <w:rPr>
          <w:rFonts w:ascii="Verdana" w:hAnsi="Verdana" w:cs="Arial"/>
          <w:sz w:val="18"/>
          <w:szCs w:val="18"/>
          <w:lang w:eastAsia="pl-PL"/>
        </w:rPr>
        <w:t> </w:t>
      </w:r>
      <w:r w:rsidRPr="0066607A">
        <w:rPr>
          <w:rFonts w:ascii="Verdana" w:hAnsi="Verdana" w:cs="Arial"/>
          <w:sz w:val="18"/>
          <w:szCs w:val="18"/>
          <w:lang w:eastAsia="pl-PL"/>
        </w:rPr>
        <w:t xml:space="preserve">celach związanych z prowadzonym </w:t>
      </w:r>
      <w:r w:rsidR="005A4E08" w:rsidRPr="0066607A">
        <w:rPr>
          <w:rFonts w:ascii="Verdana" w:hAnsi="Verdana" w:cs="Arial"/>
          <w:sz w:val="18"/>
          <w:szCs w:val="18"/>
          <w:lang w:eastAsia="pl-PL"/>
        </w:rPr>
        <w:t xml:space="preserve">Postępowaniem DSZ nr </w:t>
      </w:r>
      <w:r w:rsidR="00022B28" w:rsidRPr="0066607A">
        <w:rPr>
          <w:rFonts w:ascii="Verdana" w:hAnsi="Verdana" w:cs="Arial"/>
          <w:sz w:val="18"/>
          <w:szCs w:val="18"/>
          <w:lang w:eastAsia="pl-PL"/>
        </w:rPr>
        <w:t>POST/EKO/EKO/FZ/</w:t>
      </w:r>
      <w:r w:rsidR="0066607A" w:rsidRPr="0066607A">
        <w:rPr>
          <w:rFonts w:ascii="Verdana" w:hAnsi="Verdana" w:cs="Arial"/>
          <w:sz w:val="18"/>
          <w:szCs w:val="18"/>
          <w:lang w:eastAsia="pl-PL"/>
        </w:rPr>
        <w:t>00106</w:t>
      </w:r>
      <w:r w:rsidR="00022B28" w:rsidRPr="0066607A">
        <w:rPr>
          <w:rFonts w:ascii="Verdana" w:hAnsi="Verdana" w:cs="Arial"/>
          <w:sz w:val="18"/>
          <w:szCs w:val="18"/>
          <w:lang w:eastAsia="pl-PL"/>
        </w:rPr>
        <w:t>/202</w:t>
      </w:r>
      <w:r w:rsidR="009F2292" w:rsidRPr="0066607A">
        <w:rPr>
          <w:rFonts w:ascii="Verdana" w:hAnsi="Verdana" w:cs="Arial"/>
          <w:sz w:val="18"/>
          <w:szCs w:val="18"/>
          <w:lang w:eastAsia="pl-PL"/>
        </w:rPr>
        <w:t>5</w:t>
      </w:r>
      <w:r w:rsidRPr="0066607A">
        <w:rPr>
          <w:rFonts w:ascii="Verdana" w:hAnsi="Verdana" w:cs="Arial"/>
          <w:sz w:val="18"/>
          <w:szCs w:val="18"/>
          <w:lang w:eastAsia="pl-PL"/>
        </w:rPr>
        <w:t xml:space="preserve"> </w:t>
      </w:r>
      <w:r w:rsidR="005A4E08" w:rsidRPr="0066607A">
        <w:rPr>
          <w:rFonts w:ascii="Verdana" w:hAnsi="Verdana" w:cs="Arial"/>
          <w:sz w:val="18"/>
          <w:szCs w:val="18"/>
          <w:lang w:eastAsia="pl-PL"/>
        </w:rPr>
        <w:t>oraz Postępowaniami Wykonawczymi</w:t>
      </w:r>
      <w:r w:rsidR="00F346C0" w:rsidRPr="0066607A">
        <w:rPr>
          <w:rFonts w:ascii="Verdana" w:hAnsi="Verdana" w:cs="Arial"/>
          <w:sz w:val="18"/>
          <w:szCs w:val="18"/>
          <w:lang w:eastAsia="pl-PL"/>
        </w:rPr>
        <w:t>.</w:t>
      </w:r>
    </w:p>
    <w:p w14:paraId="11C28178" w14:textId="202558C7" w:rsidR="002A163E" w:rsidRPr="0066607A" w:rsidRDefault="00540974" w:rsidP="0066607A">
      <w:pPr>
        <w:pStyle w:val="Akapitzlist"/>
        <w:numPr>
          <w:ilvl w:val="3"/>
          <w:numId w:val="13"/>
        </w:numPr>
        <w:spacing w:before="120" w:after="120" w:line="240" w:lineRule="auto"/>
        <w:ind w:left="709" w:hanging="425"/>
        <w:contextualSpacing w:val="0"/>
        <w:rPr>
          <w:rFonts w:ascii="Verdana" w:hAnsi="Verdana"/>
          <w:sz w:val="18"/>
          <w:szCs w:val="18"/>
          <w:lang w:eastAsia="pl-PL"/>
        </w:rPr>
      </w:pPr>
      <w:r w:rsidRPr="0066607A">
        <w:rPr>
          <w:rFonts w:ascii="Verdana" w:hAnsi="Verdana" w:cs="Arial"/>
          <w:sz w:val="18"/>
          <w:szCs w:val="18"/>
          <w:lang w:eastAsia="pl-PL"/>
        </w:rPr>
        <w:lastRenderedPageBreak/>
        <w:t>Do niniejsze</w:t>
      </w:r>
      <w:r w:rsidR="005A4E08" w:rsidRPr="0066607A">
        <w:rPr>
          <w:rFonts w:ascii="Verdana" w:hAnsi="Verdana" w:cs="Arial"/>
          <w:sz w:val="18"/>
          <w:szCs w:val="18"/>
          <w:lang w:eastAsia="pl-PL"/>
        </w:rPr>
        <w:t>go</w:t>
      </w:r>
      <w:r w:rsidRPr="0066607A">
        <w:rPr>
          <w:rFonts w:ascii="Verdana" w:hAnsi="Verdana" w:cs="Arial"/>
          <w:sz w:val="18"/>
          <w:szCs w:val="18"/>
          <w:lang w:eastAsia="pl-PL"/>
        </w:rPr>
        <w:t xml:space="preserve"> </w:t>
      </w:r>
      <w:r w:rsidR="005A4E08" w:rsidRPr="0066607A">
        <w:rPr>
          <w:rFonts w:ascii="Verdana" w:hAnsi="Verdana" w:cs="Arial"/>
          <w:sz w:val="18"/>
          <w:szCs w:val="18"/>
          <w:lang w:eastAsia="pl-PL"/>
        </w:rPr>
        <w:t>Wniosku</w:t>
      </w:r>
      <w:r w:rsidRPr="0066607A">
        <w:rPr>
          <w:rFonts w:ascii="Verdana" w:hAnsi="Verdana" w:cs="Arial"/>
          <w:sz w:val="18"/>
          <w:szCs w:val="18"/>
          <w:lang w:eastAsia="pl-PL"/>
        </w:rPr>
        <w:t xml:space="preserve"> są dołączone następujące załączniki:</w:t>
      </w:r>
    </w:p>
    <w:p w14:paraId="27A44F64" w14:textId="4E011656" w:rsidR="00534546" w:rsidRPr="00BB0CD4" w:rsidRDefault="00F273D9" w:rsidP="0066607A">
      <w:pPr>
        <w:pStyle w:val="Akapitzlist"/>
        <w:numPr>
          <w:ilvl w:val="0"/>
          <w:numId w:val="59"/>
        </w:numPr>
        <w:spacing w:before="120" w:after="120" w:line="240" w:lineRule="auto"/>
        <w:ind w:right="-993"/>
        <w:contextualSpacing w:val="0"/>
        <w:rPr>
          <w:rFonts w:asciiTheme="minorHAnsi" w:hAnsiTheme="minorHAnsi"/>
          <w:sz w:val="16"/>
          <w:szCs w:val="16"/>
        </w:rPr>
      </w:pPr>
      <w:r w:rsidRPr="0066607A">
        <w:rPr>
          <w:rFonts w:ascii="Trebuchet MS" w:hAnsi="Trebuchet MS"/>
          <w:b/>
          <w:sz w:val="20"/>
          <w:highlight w:val="yellow"/>
        </w:rPr>
        <w:t>…</w:t>
      </w:r>
      <w:r w:rsidR="00E36531">
        <w:rPr>
          <w:rFonts w:ascii="Verdana" w:eastAsia="Verdana" w:hAnsi="Verdana"/>
          <w:sz w:val="18"/>
        </w:rPr>
        <w:t xml:space="preserve"> </w:t>
      </w:r>
    </w:p>
    <w:p w14:paraId="15F45A37" w14:textId="77777777" w:rsidR="00534546" w:rsidRDefault="00534546" w:rsidP="00540974">
      <w:pPr>
        <w:ind w:right="-993"/>
        <w:rPr>
          <w:rFonts w:asciiTheme="minorHAnsi" w:hAnsiTheme="minorHAnsi"/>
          <w:sz w:val="16"/>
          <w:szCs w:val="16"/>
        </w:rPr>
      </w:pPr>
    </w:p>
    <w:p w14:paraId="6BF82F4F" w14:textId="77777777" w:rsidR="00534546" w:rsidRPr="0010721C" w:rsidRDefault="00534546" w:rsidP="00540974">
      <w:pPr>
        <w:ind w:right="-993"/>
        <w:rPr>
          <w:rFonts w:ascii="Verdana" w:hAnsi="Verdana"/>
          <w:sz w:val="14"/>
          <w:szCs w:val="14"/>
        </w:rPr>
      </w:pPr>
    </w:p>
    <w:p w14:paraId="751DCBE1" w14:textId="2E476799" w:rsidR="00540974" w:rsidRPr="0010721C" w:rsidRDefault="00540974" w:rsidP="00540974">
      <w:pPr>
        <w:ind w:right="-993"/>
        <w:rPr>
          <w:rFonts w:ascii="Verdana" w:hAnsi="Verdana"/>
          <w:sz w:val="14"/>
          <w:szCs w:val="14"/>
        </w:rPr>
      </w:pPr>
      <w:r w:rsidRPr="0010721C">
        <w:rPr>
          <w:rFonts w:ascii="Verdana" w:hAnsi="Verdana"/>
          <w:sz w:val="14"/>
          <w:szCs w:val="14"/>
        </w:rPr>
        <w:t>.............................., dn. .........................</w:t>
      </w:r>
      <w:r w:rsidRPr="0010721C">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10721C">
        <w:rPr>
          <w:rFonts w:ascii="Verdana" w:hAnsi="Verdana"/>
          <w:sz w:val="14"/>
          <w:szCs w:val="14"/>
        </w:rPr>
        <w:t xml:space="preserve"> ...............................................................</w:t>
      </w:r>
    </w:p>
    <w:p w14:paraId="677AB8B7" w14:textId="49DE69FA" w:rsidR="003B4723" w:rsidRPr="00E17C1A" w:rsidRDefault="00540974" w:rsidP="00E17C1A">
      <w:pPr>
        <w:spacing w:line="240" w:lineRule="auto"/>
        <w:ind w:left="5398" w:right="68"/>
        <w:jc w:val="center"/>
        <w:rPr>
          <w:rFonts w:ascii="Verdana" w:hAnsi="Verdana"/>
          <w:sz w:val="14"/>
          <w:szCs w:val="14"/>
        </w:rPr>
      </w:pPr>
      <w:r w:rsidRPr="0010721C">
        <w:rPr>
          <w:rFonts w:ascii="Verdana" w:hAnsi="Verdana"/>
          <w:sz w:val="14"/>
          <w:szCs w:val="14"/>
        </w:rPr>
        <w:t>Podpis osób uprawnionych do składania oświadczeń woli w imieniu Wykonawcy oraz pieczątka / pieczątki</w:t>
      </w:r>
    </w:p>
    <w:sectPr w:rsidR="003B4723" w:rsidRPr="00E17C1A" w:rsidSect="009611B3">
      <w:headerReference w:type="default" r:id="rId11"/>
      <w:footerReference w:type="default" r:id="rId12"/>
      <w:headerReference w:type="first" r:id="rId13"/>
      <w:pgSz w:w="11906" w:h="16838"/>
      <w:pgMar w:top="1276"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3B159D">
      <w:trPr>
        <w:trHeight w:val="273"/>
      </w:trPr>
      <w:tc>
        <w:tcPr>
          <w:tcW w:w="7513" w:type="dxa"/>
          <w:tcBorders>
            <w:top w:val="single" w:sz="4" w:space="0" w:color="auto"/>
            <w:left w:val="nil"/>
            <w:bottom w:val="nil"/>
            <w:right w:val="nil"/>
          </w:tcBorders>
        </w:tcPr>
        <w:p w14:paraId="39A2EA0A" w14:textId="02AFA75C"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671321C4"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w:t>
      </w:r>
      <w:r w:rsidR="005D39BD">
        <w:rPr>
          <w:sz w:val="18"/>
          <w:szCs w:val="18"/>
        </w:rPr>
        <w:t>wniosek</w:t>
      </w:r>
      <w:r w:rsidRPr="001270AE">
        <w:rPr>
          <w:sz w:val="18"/>
          <w:szCs w:val="18"/>
        </w:rPr>
        <w:t xml:space="preserve"> podpisywan</w:t>
      </w:r>
      <w:r w:rsidR="005D39BD">
        <w:rPr>
          <w:sz w:val="18"/>
          <w:szCs w:val="18"/>
        </w:rPr>
        <w:t>y</w:t>
      </w:r>
      <w:r w:rsidRPr="001270AE">
        <w:rPr>
          <w:sz w:val="18"/>
          <w:szCs w:val="18"/>
        </w:rPr>
        <w:t xml:space="preserve">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754E934" w14:textId="6DD9715A" w:rsidR="00397914" w:rsidRDefault="00397914">
      <w:pPr>
        <w:pStyle w:val="Tekstprzypisudolnego"/>
      </w:pPr>
      <w:r>
        <w:rPr>
          <w:rStyle w:val="Odwoanieprzypisudolnego"/>
        </w:rPr>
        <w:footnoteRef/>
      </w:r>
      <w:r>
        <w:t xml:space="preserve"> </w:t>
      </w:r>
      <w:r w:rsidR="00E17C1A">
        <w:rPr>
          <w:rFonts w:cstheme="minorHAnsi"/>
          <w:sz w:val="16"/>
          <w:szCs w:val="16"/>
        </w:rPr>
        <w:t>Niepotrzebne</w:t>
      </w:r>
      <w:r w:rsidRPr="00397914">
        <w:rPr>
          <w:rFonts w:cstheme="minorHAnsi"/>
          <w:sz w:val="16"/>
          <w:szCs w:val="16"/>
        </w:rPr>
        <w:t xml:space="preserve"> </w:t>
      </w:r>
      <w:r w:rsidR="00E17C1A">
        <w:rPr>
          <w:rFonts w:cstheme="minorHAnsi"/>
          <w:sz w:val="16"/>
          <w:szCs w:val="16"/>
        </w:rPr>
        <w:t>s</w:t>
      </w:r>
      <w:r w:rsidRPr="00397914">
        <w:rPr>
          <w:rFonts w:cstheme="minorHAnsi"/>
          <w:sz w:val="16"/>
          <w:szCs w:val="16"/>
        </w:rPr>
        <w:t>kreślić. W przypadku zastrzeżenia tajemnicy przedsiębiorstwa należy złożyć uzasadnienie zgodnie z pkt 14.11 Informacji o DSZ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36EBB055"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519169551" name="Obraz 519169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005D39BD">
      <w:rPr>
        <w:rFonts w:ascii="Trebuchet MS" w:hAnsi="Trebuchet MS"/>
        <w:color w:val="000000" w:themeColor="text1"/>
        <w:sz w:val="14"/>
        <w:szCs w:val="18"/>
      </w:rPr>
      <w:t>Informacja o DSZ</w:t>
    </w:r>
  </w:p>
  <w:p w14:paraId="3C598702" w14:textId="6316B53C" w:rsidR="0035401F" w:rsidRDefault="00022B28" w:rsidP="005D39BD">
    <w:pPr>
      <w:suppressAutoHyphens/>
      <w:ind w:right="187"/>
      <w:rPr>
        <w:rFonts w:ascii="Trebuchet MS" w:hAnsi="Trebuchet MS"/>
        <w:color w:val="000000" w:themeColor="text1"/>
        <w:sz w:val="14"/>
        <w:szCs w:val="18"/>
      </w:rPr>
    </w:pPr>
    <w:r w:rsidRPr="00022B28">
      <w:rPr>
        <w:rFonts w:ascii="Trebuchet MS" w:hAnsi="Trebuchet MS"/>
        <w:color w:val="000000" w:themeColor="text1"/>
        <w:sz w:val="14"/>
        <w:szCs w:val="18"/>
      </w:rPr>
      <w:t>„Dostawa części zamiennych do sprzętu ciężkiego do PGE Ekoserwis S.A.”</w:t>
    </w:r>
  </w:p>
  <w:p w14:paraId="33157C59" w14:textId="77777777" w:rsidR="005D39BD" w:rsidRDefault="005D39BD" w:rsidP="005D39BD">
    <w:pPr>
      <w:suppressAutoHyphens/>
      <w:ind w:right="187"/>
      <w:rPr>
        <w:rFonts w:ascii="Trebuchet MS" w:hAnsi="Trebuchet MS"/>
        <w:color w:val="000000" w:themeColor="text1"/>
        <w:sz w:val="14"/>
        <w:szCs w:val="18"/>
      </w:rPr>
    </w:pPr>
  </w:p>
  <w:p w14:paraId="39998220" w14:textId="77777777" w:rsidR="00030B16" w:rsidRDefault="00030B16" w:rsidP="00030B16">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20AA" w14:textId="79B0D00F" w:rsidR="00BA3A2C" w:rsidRDefault="00BA3A2C" w:rsidP="00EE3C54">
    <w:pPr>
      <w:suppressAutoHyphens/>
      <w:ind w:right="187"/>
      <w:rPr>
        <w:rFonts w:ascii="Trebuchet MS" w:hAnsi="Trebuchet MS"/>
        <w:color w:val="000000" w:themeColor="text1"/>
        <w:sz w:val="14"/>
        <w:szCs w:val="18"/>
      </w:rPr>
    </w:pPr>
    <w:bookmarkStart w:id="3" w:name="_Hlk172537524"/>
    <w:bookmarkStart w:id="4" w:name="_Hlk172537525"/>
    <w:bookmarkStart w:id="5" w:name="_Hlk172537531"/>
    <w:bookmarkStart w:id="6" w:name="_Hlk172537532"/>
    <w:bookmarkStart w:id="7" w:name="_Hlk172537548"/>
    <w:bookmarkStart w:id="8"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701190447" name="Obraz 1701190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00EE3C54">
      <w:rPr>
        <w:rFonts w:ascii="Trebuchet MS" w:hAnsi="Trebuchet MS"/>
        <w:color w:val="000000" w:themeColor="text1"/>
        <w:sz w:val="14"/>
        <w:szCs w:val="18"/>
      </w:rPr>
      <w:t>Informacja o DSZ</w:t>
    </w:r>
  </w:p>
  <w:p w14:paraId="79222357" w14:textId="3E0E7AE9" w:rsidR="00EE3C54" w:rsidRDefault="00022B28" w:rsidP="00EE3C54">
    <w:pPr>
      <w:suppressAutoHyphens/>
      <w:ind w:right="187"/>
      <w:rPr>
        <w:rFonts w:ascii="Trebuchet MS" w:hAnsi="Trebuchet MS"/>
        <w:color w:val="000000" w:themeColor="text1"/>
        <w:sz w:val="14"/>
        <w:szCs w:val="18"/>
      </w:rPr>
    </w:pPr>
    <w:r w:rsidRPr="00022B28">
      <w:rPr>
        <w:rFonts w:ascii="Trebuchet MS" w:hAnsi="Trebuchet MS"/>
        <w:color w:val="000000" w:themeColor="text1"/>
        <w:sz w:val="14"/>
        <w:szCs w:val="18"/>
      </w:rPr>
      <w:t>„Dostawa części zamiennych do sprzętu ciężkiego do PGE Ekoserwis S.A.”</w:t>
    </w:r>
  </w:p>
  <w:p w14:paraId="68BEE998" w14:textId="77777777" w:rsidR="00EE3C54" w:rsidRPr="0010721C" w:rsidRDefault="00EE3C54" w:rsidP="00EE3C54">
    <w:pPr>
      <w:suppressAutoHyphens/>
      <w:ind w:right="187"/>
      <w:rPr>
        <w:rFonts w:ascii="Trebuchet MS" w:hAnsi="Trebuchet MS"/>
        <w:color w:val="000000" w:themeColor="text1"/>
        <w:sz w:val="14"/>
        <w:szCs w:val="18"/>
      </w:rPr>
    </w:pPr>
  </w:p>
  <w:bookmarkEnd w:id="3"/>
  <w:bookmarkEnd w:id="4"/>
  <w:bookmarkEnd w:id="5"/>
  <w:bookmarkEnd w:id="6"/>
  <w:bookmarkEnd w:id="7"/>
  <w:bookmarkEnd w:id="8"/>
  <w:p w14:paraId="57FDA2D4" w14:textId="77777777" w:rsidR="00210CCC" w:rsidRDefault="00210CCC" w:rsidP="00247B22">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834C936C"/>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ascii="Verdana" w:hAnsi="Verdana" w:hint="default"/>
        <w:sz w:val="18"/>
        <w:szCs w:val="1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0F5D2447"/>
    <w:multiLevelType w:val="hybridMultilevel"/>
    <w:tmpl w:val="F9F28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B401DC"/>
    <w:multiLevelType w:val="multilevel"/>
    <w:tmpl w:val="5AACF2B4"/>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27361"/>
    <w:multiLevelType w:val="multilevel"/>
    <w:tmpl w:val="27EE412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F80B85"/>
    <w:multiLevelType w:val="multilevel"/>
    <w:tmpl w:val="91EA3A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Verdana" w:hAnsi="Verdana" w:cstheme="minorHAnsi"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AF90A01"/>
    <w:multiLevelType w:val="hybridMultilevel"/>
    <w:tmpl w:val="133AEB0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D96407B"/>
    <w:multiLevelType w:val="multilevel"/>
    <w:tmpl w:val="B128DB5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AF7217C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3C28B3"/>
    <w:multiLevelType w:val="multilevel"/>
    <w:tmpl w:val="5BF07F9C"/>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D9651CE"/>
    <w:multiLevelType w:val="hybridMultilevel"/>
    <w:tmpl w:val="3F5C3CA4"/>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BA0737B"/>
    <w:multiLevelType w:val="multilevel"/>
    <w:tmpl w:val="1026FED2"/>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67F7DCD"/>
    <w:multiLevelType w:val="multilevel"/>
    <w:tmpl w:val="A81E3452"/>
    <w:lvl w:ilvl="0">
      <w:start w:val="1"/>
      <w:numFmt w:val="decimal"/>
      <w:lvlText w:val="%1."/>
      <w:lvlJc w:val="left"/>
      <w:pPr>
        <w:ind w:left="786" w:hanging="360"/>
      </w:pPr>
      <w:rPr>
        <w:b w:val="0"/>
        <w:u w:val="single"/>
      </w:rPr>
    </w:lvl>
    <w:lvl w:ilvl="1">
      <w:start w:val="1"/>
      <w:numFmt w:val="decimal"/>
      <w:isLgl/>
      <w:lvlText w:val="%1.%2."/>
      <w:lvlJc w:val="left"/>
      <w:pPr>
        <w:ind w:left="786" w:hanging="360"/>
      </w:pPr>
      <w:rPr>
        <w:b w:val="0"/>
      </w:r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40" w15:restartNumberingAfterBreak="0">
    <w:nsid w:val="588A6ADB"/>
    <w:multiLevelType w:val="multilevel"/>
    <w:tmpl w:val="D38056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Verdana" w:hAnsi="Verdana" w:hint="default"/>
        <w:sz w:val="18"/>
        <w:szCs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ADE4874"/>
    <w:multiLevelType w:val="hybridMultilevel"/>
    <w:tmpl w:val="B7B054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B226426"/>
    <w:multiLevelType w:val="multilevel"/>
    <w:tmpl w:val="24261788"/>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26D3B63"/>
    <w:multiLevelType w:val="hybridMultilevel"/>
    <w:tmpl w:val="00AABC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9" w15:restartNumberingAfterBreak="0">
    <w:nsid w:val="6851457B"/>
    <w:multiLevelType w:val="multilevel"/>
    <w:tmpl w:val="C5FE14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6CFB15EF"/>
    <w:multiLevelType w:val="hybridMultilevel"/>
    <w:tmpl w:val="3190AD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BC16861"/>
    <w:multiLevelType w:val="multilevel"/>
    <w:tmpl w:val="3FC8421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CDA0850"/>
    <w:multiLevelType w:val="multilevel"/>
    <w:tmpl w:val="F33E4D98"/>
    <w:lvl w:ilvl="0">
      <w:start w:val="1"/>
      <w:numFmt w:val="decimal"/>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702"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i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9"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2"/>
  </w:num>
  <w:num w:numId="2" w16cid:durableId="1420328707">
    <w:abstractNumId w:val="27"/>
  </w:num>
  <w:num w:numId="3" w16cid:durableId="932280067">
    <w:abstractNumId w:val="11"/>
  </w:num>
  <w:num w:numId="4" w16cid:durableId="739211227">
    <w:abstractNumId w:val="5"/>
  </w:num>
  <w:num w:numId="5" w16cid:durableId="1095437046">
    <w:abstractNumId w:val="49"/>
  </w:num>
  <w:num w:numId="6" w16cid:durableId="224225050">
    <w:abstractNumId w:val="24"/>
  </w:num>
  <w:num w:numId="7" w16cid:durableId="998079395">
    <w:abstractNumId w:val="17"/>
  </w:num>
  <w:num w:numId="8" w16cid:durableId="999163165">
    <w:abstractNumId w:val="36"/>
  </w:num>
  <w:num w:numId="9" w16cid:durableId="1373579072">
    <w:abstractNumId w:val="56"/>
  </w:num>
  <w:num w:numId="10" w16cid:durableId="1367758300">
    <w:abstractNumId w:val="15"/>
  </w:num>
  <w:num w:numId="11" w16cid:durableId="323555969">
    <w:abstractNumId w:val="45"/>
  </w:num>
  <w:num w:numId="12" w16cid:durableId="2013992136">
    <w:abstractNumId w:val="43"/>
  </w:num>
  <w:num w:numId="13" w16cid:durableId="1861240198">
    <w:abstractNumId w:val="32"/>
  </w:num>
  <w:num w:numId="14" w16cid:durableId="1973898031">
    <w:abstractNumId w:val="23"/>
  </w:num>
  <w:num w:numId="15" w16cid:durableId="51581906">
    <w:abstractNumId w:val="13"/>
  </w:num>
  <w:num w:numId="16" w16cid:durableId="1169715936">
    <w:abstractNumId w:val="35"/>
  </w:num>
  <w:num w:numId="17" w16cid:durableId="571812105">
    <w:abstractNumId w:val="40"/>
  </w:num>
  <w:num w:numId="18" w16cid:durableId="1663702868">
    <w:abstractNumId w:val="33"/>
  </w:num>
  <w:num w:numId="19" w16cid:durableId="2061512040">
    <w:abstractNumId w:val="57"/>
  </w:num>
  <w:num w:numId="20" w16cid:durableId="281305614">
    <w:abstractNumId w:val="21"/>
  </w:num>
  <w:num w:numId="21" w16cid:durableId="1959724049">
    <w:abstractNumId w:val="9"/>
  </w:num>
  <w:num w:numId="22" w16cid:durableId="2067027203">
    <w:abstractNumId w:val="25"/>
  </w:num>
  <w:num w:numId="23" w16cid:durableId="991056396">
    <w:abstractNumId w:val="3"/>
  </w:num>
  <w:num w:numId="24" w16cid:durableId="2038969084">
    <w:abstractNumId w:val="53"/>
  </w:num>
  <w:num w:numId="25" w16cid:durableId="243148264">
    <w:abstractNumId w:val="37"/>
  </w:num>
  <w:num w:numId="26" w16cid:durableId="1151098596">
    <w:abstractNumId w:val="38"/>
  </w:num>
  <w:num w:numId="27" w16cid:durableId="1111902424">
    <w:abstractNumId w:val="48"/>
  </w:num>
  <w:num w:numId="28" w16cid:durableId="919099404">
    <w:abstractNumId w:val="26"/>
  </w:num>
  <w:num w:numId="29" w16cid:durableId="153225045">
    <w:abstractNumId w:val="60"/>
  </w:num>
  <w:num w:numId="30" w16cid:durableId="1801805899">
    <w:abstractNumId w:val="47"/>
  </w:num>
  <w:num w:numId="31" w16cid:durableId="1518040059">
    <w:abstractNumId w:val="34"/>
  </w:num>
  <w:num w:numId="32" w16cid:durableId="627928503">
    <w:abstractNumId w:val="22"/>
  </w:num>
  <w:num w:numId="33" w16cid:durableId="848057232">
    <w:abstractNumId w:val="14"/>
  </w:num>
  <w:num w:numId="34" w16cid:durableId="211694673">
    <w:abstractNumId w:val="18"/>
  </w:num>
  <w:num w:numId="35" w16cid:durableId="118651714">
    <w:abstractNumId w:val="55"/>
  </w:num>
  <w:num w:numId="36" w16cid:durableId="1768964474">
    <w:abstractNumId w:val="19"/>
  </w:num>
  <w:num w:numId="37" w16cid:durableId="2034189181">
    <w:abstractNumId w:val="6"/>
  </w:num>
  <w:num w:numId="38" w16cid:durableId="235558697">
    <w:abstractNumId w:val="7"/>
  </w:num>
  <w:num w:numId="39" w16cid:durableId="1932153778">
    <w:abstractNumId w:val="29"/>
  </w:num>
  <w:num w:numId="40" w16cid:durableId="1766150754">
    <w:abstractNumId w:val="30"/>
  </w:num>
  <w:num w:numId="41" w16cid:durableId="1546335574">
    <w:abstractNumId w:val="61"/>
  </w:num>
  <w:num w:numId="42" w16cid:durableId="2077893773">
    <w:abstractNumId w:val="59"/>
  </w:num>
  <w:num w:numId="43" w16cid:durableId="213779016">
    <w:abstractNumId w:val="8"/>
  </w:num>
  <w:num w:numId="44" w16cid:durableId="465899670">
    <w:abstractNumId w:val="4"/>
  </w:num>
  <w:num w:numId="45" w16cid:durableId="320886193">
    <w:abstractNumId w:val="54"/>
  </w:num>
  <w:num w:numId="46" w16cid:durableId="175198505">
    <w:abstractNumId w:val="41"/>
  </w:num>
  <w:num w:numId="47" w16cid:durableId="221982632">
    <w:abstractNumId w:val="51"/>
  </w:num>
  <w:num w:numId="48" w16cid:durableId="872037907">
    <w:abstractNumId w:val="20"/>
  </w:num>
  <w:num w:numId="49" w16cid:durableId="1862933143">
    <w:abstractNumId w:val="28"/>
  </w:num>
  <w:num w:numId="50" w16cid:durableId="616523389">
    <w:abstractNumId w:val="42"/>
  </w:num>
  <w:num w:numId="51" w16cid:durableId="631981506">
    <w:abstractNumId w:val="50"/>
  </w:num>
  <w:num w:numId="52" w16cid:durableId="348140082">
    <w:abstractNumId w:val="46"/>
  </w:num>
  <w:num w:numId="53" w16cid:durableId="774666229">
    <w:abstractNumId w:val="31"/>
  </w:num>
  <w:num w:numId="54" w16cid:durableId="525680190">
    <w:abstractNumId w:val="58"/>
  </w:num>
  <w:num w:numId="55" w16cid:durableId="863784595">
    <w:abstractNumId w:val="12"/>
  </w:num>
  <w:num w:numId="56" w16cid:durableId="1434714355">
    <w:abstractNumId w:val="16"/>
  </w:num>
  <w:num w:numId="57" w16cid:durableId="1650355182">
    <w:abstractNumId w:val="44"/>
  </w:num>
  <w:num w:numId="58" w16cid:durableId="1760055094">
    <w:abstractNumId w:val="39"/>
  </w:num>
  <w:num w:numId="59" w16cid:durableId="868686018">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440A"/>
    <w:rsid w:val="00005A2C"/>
    <w:rsid w:val="0000626B"/>
    <w:rsid w:val="00006D95"/>
    <w:rsid w:val="000073DD"/>
    <w:rsid w:val="00011427"/>
    <w:rsid w:val="00013083"/>
    <w:rsid w:val="00013A2B"/>
    <w:rsid w:val="000151F5"/>
    <w:rsid w:val="000153CF"/>
    <w:rsid w:val="00016C33"/>
    <w:rsid w:val="00020792"/>
    <w:rsid w:val="000225C0"/>
    <w:rsid w:val="00022B28"/>
    <w:rsid w:val="00023786"/>
    <w:rsid w:val="00026E63"/>
    <w:rsid w:val="0003023A"/>
    <w:rsid w:val="00030B16"/>
    <w:rsid w:val="00031ABB"/>
    <w:rsid w:val="00035D7C"/>
    <w:rsid w:val="00040C71"/>
    <w:rsid w:val="00042822"/>
    <w:rsid w:val="00044F7C"/>
    <w:rsid w:val="00047E9F"/>
    <w:rsid w:val="00050E52"/>
    <w:rsid w:val="00051197"/>
    <w:rsid w:val="000518A3"/>
    <w:rsid w:val="00055DFB"/>
    <w:rsid w:val="0005754C"/>
    <w:rsid w:val="00062C54"/>
    <w:rsid w:val="00062C96"/>
    <w:rsid w:val="00066564"/>
    <w:rsid w:val="00073B16"/>
    <w:rsid w:val="00080B2A"/>
    <w:rsid w:val="00082D23"/>
    <w:rsid w:val="00083D51"/>
    <w:rsid w:val="0008582E"/>
    <w:rsid w:val="00092A66"/>
    <w:rsid w:val="00096D8A"/>
    <w:rsid w:val="00096F2D"/>
    <w:rsid w:val="0009770A"/>
    <w:rsid w:val="000A31C6"/>
    <w:rsid w:val="000B2394"/>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07D07"/>
    <w:rsid w:val="00112269"/>
    <w:rsid w:val="0012052F"/>
    <w:rsid w:val="00121CA7"/>
    <w:rsid w:val="00122C4C"/>
    <w:rsid w:val="001236E3"/>
    <w:rsid w:val="001270AE"/>
    <w:rsid w:val="00131A23"/>
    <w:rsid w:val="001402AB"/>
    <w:rsid w:val="00144A99"/>
    <w:rsid w:val="00145336"/>
    <w:rsid w:val="00145825"/>
    <w:rsid w:val="0015061F"/>
    <w:rsid w:val="00151B6F"/>
    <w:rsid w:val="001549EF"/>
    <w:rsid w:val="001558D8"/>
    <w:rsid w:val="00156C72"/>
    <w:rsid w:val="001575B5"/>
    <w:rsid w:val="00157D14"/>
    <w:rsid w:val="001602A5"/>
    <w:rsid w:val="00160805"/>
    <w:rsid w:val="00160E07"/>
    <w:rsid w:val="00166625"/>
    <w:rsid w:val="00166BA4"/>
    <w:rsid w:val="00166D6B"/>
    <w:rsid w:val="00167D1F"/>
    <w:rsid w:val="00171C78"/>
    <w:rsid w:val="001725AA"/>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317B"/>
    <w:rsid w:val="001C452C"/>
    <w:rsid w:val="001C49CF"/>
    <w:rsid w:val="001C67A2"/>
    <w:rsid w:val="001D054B"/>
    <w:rsid w:val="001D509F"/>
    <w:rsid w:val="001D626C"/>
    <w:rsid w:val="001E10B2"/>
    <w:rsid w:val="001E7056"/>
    <w:rsid w:val="001E7803"/>
    <w:rsid w:val="001F0CCF"/>
    <w:rsid w:val="001F31EA"/>
    <w:rsid w:val="001F56D8"/>
    <w:rsid w:val="001F5DF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47AC7"/>
    <w:rsid w:val="00247B22"/>
    <w:rsid w:val="00251193"/>
    <w:rsid w:val="00251960"/>
    <w:rsid w:val="002551F9"/>
    <w:rsid w:val="00255D7F"/>
    <w:rsid w:val="0026027A"/>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163E"/>
    <w:rsid w:val="002A25FE"/>
    <w:rsid w:val="002A3ECF"/>
    <w:rsid w:val="002A6128"/>
    <w:rsid w:val="002B3312"/>
    <w:rsid w:val="002B47EA"/>
    <w:rsid w:val="002B4BFC"/>
    <w:rsid w:val="002B4D64"/>
    <w:rsid w:val="002B5817"/>
    <w:rsid w:val="002B62C6"/>
    <w:rsid w:val="002B74FF"/>
    <w:rsid w:val="002C022D"/>
    <w:rsid w:val="002C0D4F"/>
    <w:rsid w:val="002C1983"/>
    <w:rsid w:val="002C1D93"/>
    <w:rsid w:val="002C3599"/>
    <w:rsid w:val="002D1F12"/>
    <w:rsid w:val="002D4DCD"/>
    <w:rsid w:val="002D4E29"/>
    <w:rsid w:val="002D5CAC"/>
    <w:rsid w:val="002D7897"/>
    <w:rsid w:val="002D7940"/>
    <w:rsid w:val="002E0FA0"/>
    <w:rsid w:val="002E23FC"/>
    <w:rsid w:val="002E39C6"/>
    <w:rsid w:val="002E69CF"/>
    <w:rsid w:val="002E7764"/>
    <w:rsid w:val="002F399A"/>
    <w:rsid w:val="002F401A"/>
    <w:rsid w:val="002F4ACE"/>
    <w:rsid w:val="002F4DB3"/>
    <w:rsid w:val="002F6B57"/>
    <w:rsid w:val="003017D4"/>
    <w:rsid w:val="00305A16"/>
    <w:rsid w:val="00305C5C"/>
    <w:rsid w:val="00305DFA"/>
    <w:rsid w:val="00305F21"/>
    <w:rsid w:val="00311745"/>
    <w:rsid w:val="00311E7B"/>
    <w:rsid w:val="00312A60"/>
    <w:rsid w:val="00314755"/>
    <w:rsid w:val="0031587F"/>
    <w:rsid w:val="00321DD5"/>
    <w:rsid w:val="00325F85"/>
    <w:rsid w:val="00327394"/>
    <w:rsid w:val="003320DB"/>
    <w:rsid w:val="0033270E"/>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D6F"/>
    <w:rsid w:val="0039550C"/>
    <w:rsid w:val="00397914"/>
    <w:rsid w:val="003A0ADD"/>
    <w:rsid w:val="003A2794"/>
    <w:rsid w:val="003A6DFA"/>
    <w:rsid w:val="003B0E48"/>
    <w:rsid w:val="003B159D"/>
    <w:rsid w:val="003B3135"/>
    <w:rsid w:val="003B4723"/>
    <w:rsid w:val="003B5FA6"/>
    <w:rsid w:val="003B6281"/>
    <w:rsid w:val="003B6A2E"/>
    <w:rsid w:val="003B7CE5"/>
    <w:rsid w:val="003C2B99"/>
    <w:rsid w:val="003C73E7"/>
    <w:rsid w:val="003D603E"/>
    <w:rsid w:val="003D640B"/>
    <w:rsid w:val="003D6DC0"/>
    <w:rsid w:val="003D7F46"/>
    <w:rsid w:val="003E5667"/>
    <w:rsid w:val="003E6756"/>
    <w:rsid w:val="003E6829"/>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67ED3"/>
    <w:rsid w:val="00470430"/>
    <w:rsid w:val="0047096D"/>
    <w:rsid w:val="004723E9"/>
    <w:rsid w:val="004725D3"/>
    <w:rsid w:val="004740B5"/>
    <w:rsid w:val="00474186"/>
    <w:rsid w:val="00474A5B"/>
    <w:rsid w:val="00475757"/>
    <w:rsid w:val="004854FF"/>
    <w:rsid w:val="00485DB0"/>
    <w:rsid w:val="004910E3"/>
    <w:rsid w:val="00492C92"/>
    <w:rsid w:val="00493C9D"/>
    <w:rsid w:val="00494A45"/>
    <w:rsid w:val="004960D8"/>
    <w:rsid w:val="00496274"/>
    <w:rsid w:val="004A0A08"/>
    <w:rsid w:val="004A1301"/>
    <w:rsid w:val="004A1F38"/>
    <w:rsid w:val="004A2E27"/>
    <w:rsid w:val="004A302B"/>
    <w:rsid w:val="004A331C"/>
    <w:rsid w:val="004A57C5"/>
    <w:rsid w:val="004A60BD"/>
    <w:rsid w:val="004A6AB6"/>
    <w:rsid w:val="004B2351"/>
    <w:rsid w:val="004B7C5F"/>
    <w:rsid w:val="004C1165"/>
    <w:rsid w:val="004C27F7"/>
    <w:rsid w:val="004C5709"/>
    <w:rsid w:val="004D5611"/>
    <w:rsid w:val="004D5FFD"/>
    <w:rsid w:val="004D73CB"/>
    <w:rsid w:val="004D7EFC"/>
    <w:rsid w:val="004E48E9"/>
    <w:rsid w:val="004E528A"/>
    <w:rsid w:val="004F2982"/>
    <w:rsid w:val="004F6BE6"/>
    <w:rsid w:val="004F75CF"/>
    <w:rsid w:val="00504812"/>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6C5D"/>
    <w:rsid w:val="00550019"/>
    <w:rsid w:val="005514E8"/>
    <w:rsid w:val="00552376"/>
    <w:rsid w:val="0055697F"/>
    <w:rsid w:val="00556E66"/>
    <w:rsid w:val="005577B7"/>
    <w:rsid w:val="005617DA"/>
    <w:rsid w:val="00561B4B"/>
    <w:rsid w:val="00562B36"/>
    <w:rsid w:val="00562EF4"/>
    <w:rsid w:val="00563105"/>
    <w:rsid w:val="00581878"/>
    <w:rsid w:val="005845F2"/>
    <w:rsid w:val="005868F8"/>
    <w:rsid w:val="00590042"/>
    <w:rsid w:val="00590EFC"/>
    <w:rsid w:val="00592A10"/>
    <w:rsid w:val="00594FC0"/>
    <w:rsid w:val="005A0905"/>
    <w:rsid w:val="005A2072"/>
    <w:rsid w:val="005A27EF"/>
    <w:rsid w:val="005A3BC8"/>
    <w:rsid w:val="005A4E08"/>
    <w:rsid w:val="005A6B74"/>
    <w:rsid w:val="005A7129"/>
    <w:rsid w:val="005A77F7"/>
    <w:rsid w:val="005B468D"/>
    <w:rsid w:val="005B4B64"/>
    <w:rsid w:val="005B7497"/>
    <w:rsid w:val="005C18BB"/>
    <w:rsid w:val="005C31B9"/>
    <w:rsid w:val="005C4792"/>
    <w:rsid w:val="005D06F2"/>
    <w:rsid w:val="005D07E4"/>
    <w:rsid w:val="005D2675"/>
    <w:rsid w:val="005D39BD"/>
    <w:rsid w:val="005D5905"/>
    <w:rsid w:val="005D5E1C"/>
    <w:rsid w:val="005E71EB"/>
    <w:rsid w:val="005F0B1B"/>
    <w:rsid w:val="005F1ECA"/>
    <w:rsid w:val="005F5079"/>
    <w:rsid w:val="005F5B97"/>
    <w:rsid w:val="0060107B"/>
    <w:rsid w:val="00601542"/>
    <w:rsid w:val="006046A7"/>
    <w:rsid w:val="00606B27"/>
    <w:rsid w:val="006136CE"/>
    <w:rsid w:val="00614710"/>
    <w:rsid w:val="00616F3C"/>
    <w:rsid w:val="006214EF"/>
    <w:rsid w:val="00622AA9"/>
    <w:rsid w:val="00622E24"/>
    <w:rsid w:val="00622F93"/>
    <w:rsid w:val="00626752"/>
    <w:rsid w:val="00627B7D"/>
    <w:rsid w:val="006304A7"/>
    <w:rsid w:val="00631391"/>
    <w:rsid w:val="00633850"/>
    <w:rsid w:val="00637544"/>
    <w:rsid w:val="006450DC"/>
    <w:rsid w:val="006459C4"/>
    <w:rsid w:val="0065074A"/>
    <w:rsid w:val="00652250"/>
    <w:rsid w:val="00652AEE"/>
    <w:rsid w:val="006534F2"/>
    <w:rsid w:val="006548CA"/>
    <w:rsid w:val="00656101"/>
    <w:rsid w:val="00656B5A"/>
    <w:rsid w:val="006600DF"/>
    <w:rsid w:val="006603B0"/>
    <w:rsid w:val="00660FD8"/>
    <w:rsid w:val="0066267B"/>
    <w:rsid w:val="00665025"/>
    <w:rsid w:val="006654C9"/>
    <w:rsid w:val="00665EE3"/>
    <w:rsid w:val="0066607A"/>
    <w:rsid w:val="006668B0"/>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034"/>
    <w:rsid w:val="006B43F2"/>
    <w:rsid w:val="006B7D80"/>
    <w:rsid w:val="006C042A"/>
    <w:rsid w:val="006C4030"/>
    <w:rsid w:val="006C4B6B"/>
    <w:rsid w:val="006C55D8"/>
    <w:rsid w:val="006C6DDE"/>
    <w:rsid w:val="006D10EF"/>
    <w:rsid w:val="006D1724"/>
    <w:rsid w:val="006E1012"/>
    <w:rsid w:val="006E25E8"/>
    <w:rsid w:val="006E2878"/>
    <w:rsid w:val="006E5C2B"/>
    <w:rsid w:val="006F1537"/>
    <w:rsid w:val="006F166E"/>
    <w:rsid w:val="006F4B10"/>
    <w:rsid w:val="006F6F54"/>
    <w:rsid w:val="006F743A"/>
    <w:rsid w:val="00706791"/>
    <w:rsid w:val="00710792"/>
    <w:rsid w:val="007117B9"/>
    <w:rsid w:val="00721AEA"/>
    <w:rsid w:val="00722DA7"/>
    <w:rsid w:val="00723DBB"/>
    <w:rsid w:val="0072473F"/>
    <w:rsid w:val="00730CF9"/>
    <w:rsid w:val="00731F51"/>
    <w:rsid w:val="0073305B"/>
    <w:rsid w:val="00734326"/>
    <w:rsid w:val="00734FDC"/>
    <w:rsid w:val="007350BD"/>
    <w:rsid w:val="0074164F"/>
    <w:rsid w:val="00741905"/>
    <w:rsid w:val="00741AF7"/>
    <w:rsid w:val="00746AAA"/>
    <w:rsid w:val="00750F12"/>
    <w:rsid w:val="007510F6"/>
    <w:rsid w:val="00752D91"/>
    <w:rsid w:val="0075703F"/>
    <w:rsid w:val="00760CCD"/>
    <w:rsid w:val="007612A6"/>
    <w:rsid w:val="007656E2"/>
    <w:rsid w:val="007706BE"/>
    <w:rsid w:val="00770740"/>
    <w:rsid w:val="00771351"/>
    <w:rsid w:val="00772E3D"/>
    <w:rsid w:val="0077546D"/>
    <w:rsid w:val="0077641C"/>
    <w:rsid w:val="00780F94"/>
    <w:rsid w:val="00787D61"/>
    <w:rsid w:val="0079066D"/>
    <w:rsid w:val="00791272"/>
    <w:rsid w:val="007969CF"/>
    <w:rsid w:val="007A1170"/>
    <w:rsid w:val="007A1384"/>
    <w:rsid w:val="007A4D2D"/>
    <w:rsid w:val="007B4086"/>
    <w:rsid w:val="007B532C"/>
    <w:rsid w:val="007B7799"/>
    <w:rsid w:val="007C17A8"/>
    <w:rsid w:val="007C63BF"/>
    <w:rsid w:val="007C6AB4"/>
    <w:rsid w:val="007D0412"/>
    <w:rsid w:val="007D2C2B"/>
    <w:rsid w:val="007D43EE"/>
    <w:rsid w:val="007D7E9C"/>
    <w:rsid w:val="007E2434"/>
    <w:rsid w:val="007E3298"/>
    <w:rsid w:val="007E51D6"/>
    <w:rsid w:val="007E5CD2"/>
    <w:rsid w:val="007E73DF"/>
    <w:rsid w:val="007F174A"/>
    <w:rsid w:val="00801438"/>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5837"/>
    <w:rsid w:val="00857C05"/>
    <w:rsid w:val="0086173D"/>
    <w:rsid w:val="00862D0E"/>
    <w:rsid w:val="008637D3"/>
    <w:rsid w:val="00864F75"/>
    <w:rsid w:val="0086599A"/>
    <w:rsid w:val="008659AB"/>
    <w:rsid w:val="00865E3B"/>
    <w:rsid w:val="008700D0"/>
    <w:rsid w:val="00870903"/>
    <w:rsid w:val="0087290E"/>
    <w:rsid w:val="00880C90"/>
    <w:rsid w:val="0088778C"/>
    <w:rsid w:val="00887BC3"/>
    <w:rsid w:val="00891BD8"/>
    <w:rsid w:val="00891CCA"/>
    <w:rsid w:val="00892191"/>
    <w:rsid w:val="00895EED"/>
    <w:rsid w:val="008964CB"/>
    <w:rsid w:val="008A115B"/>
    <w:rsid w:val="008A1960"/>
    <w:rsid w:val="008A1F3B"/>
    <w:rsid w:val="008A58C7"/>
    <w:rsid w:val="008A64BE"/>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67F0"/>
    <w:rsid w:val="008F14AF"/>
    <w:rsid w:val="008F16A8"/>
    <w:rsid w:val="008F5F40"/>
    <w:rsid w:val="008F645A"/>
    <w:rsid w:val="008F6D9A"/>
    <w:rsid w:val="00902F35"/>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3A2"/>
    <w:rsid w:val="00944569"/>
    <w:rsid w:val="00944C01"/>
    <w:rsid w:val="00944C1D"/>
    <w:rsid w:val="00945661"/>
    <w:rsid w:val="009461F6"/>
    <w:rsid w:val="00946897"/>
    <w:rsid w:val="0095016D"/>
    <w:rsid w:val="00951A8B"/>
    <w:rsid w:val="0095231D"/>
    <w:rsid w:val="009602D5"/>
    <w:rsid w:val="0096085B"/>
    <w:rsid w:val="009611B3"/>
    <w:rsid w:val="009613E2"/>
    <w:rsid w:val="009648AE"/>
    <w:rsid w:val="00967B0C"/>
    <w:rsid w:val="009716AA"/>
    <w:rsid w:val="00972E2D"/>
    <w:rsid w:val="00973A5D"/>
    <w:rsid w:val="009742CE"/>
    <w:rsid w:val="00974550"/>
    <w:rsid w:val="00975E3D"/>
    <w:rsid w:val="00976CAE"/>
    <w:rsid w:val="00977E29"/>
    <w:rsid w:val="00981CE8"/>
    <w:rsid w:val="009820ED"/>
    <w:rsid w:val="0098395B"/>
    <w:rsid w:val="00983C93"/>
    <w:rsid w:val="00985E2D"/>
    <w:rsid w:val="009874E9"/>
    <w:rsid w:val="00987631"/>
    <w:rsid w:val="00994027"/>
    <w:rsid w:val="009969CD"/>
    <w:rsid w:val="009A0977"/>
    <w:rsid w:val="009A2BC3"/>
    <w:rsid w:val="009A43B6"/>
    <w:rsid w:val="009A4EA9"/>
    <w:rsid w:val="009A7FC9"/>
    <w:rsid w:val="009B01D2"/>
    <w:rsid w:val="009B1350"/>
    <w:rsid w:val="009B3A23"/>
    <w:rsid w:val="009B67E2"/>
    <w:rsid w:val="009C0A48"/>
    <w:rsid w:val="009C1CD6"/>
    <w:rsid w:val="009C2CFD"/>
    <w:rsid w:val="009C2FBD"/>
    <w:rsid w:val="009C5CD5"/>
    <w:rsid w:val="009C65C0"/>
    <w:rsid w:val="009D1EEC"/>
    <w:rsid w:val="009D4E53"/>
    <w:rsid w:val="009D5563"/>
    <w:rsid w:val="009E01C3"/>
    <w:rsid w:val="009E08CF"/>
    <w:rsid w:val="009E3AE6"/>
    <w:rsid w:val="009F0540"/>
    <w:rsid w:val="009F064A"/>
    <w:rsid w:val="009F0DD4"/>
    <w:rsid w:val="009F14F7"/>
    <w:rsid w:val="009F2292"/>
    <w:rsid w:val="009F4ED6"/>
    <w:rsid w:val="00A029A6"/>
    <w:rsid w:val="00A02A00"/>
    <w:rsid w:val="00A054E8"/>
    <w:rsid w:val="00A062DC"/>
    <w:rsid w:val="00A07503"/>
    <w:rsid w:val="00A111A0"/>
    <w:rsid w:val="00A13D65"/>
    <w:rsid w:val="00A151F3"/>
    <w:rsid w:val="00A15837"/>
    <w:rsid w:val="00A20853"/>
    <w:rsid w:val="00A20A4C"/>
    <w:rsid w:val="00A21F91"/>
    <w:rsid w:val="00A22CCC"/>
    <w:rsid w:val="00A22EDE"/>
    <w:rsid w:val="00A31242"/>
    <w:rsid w:val="00A316C7"/>
    <w:rsid w:val="00A31DB2"/>
    <w:rsid w:val="00A34673"/>
    <w:rsid w:val="00A348BC"/>
    <w:rsid w:val="00A37C90"/>
    <w:rsid w:val="00A403BC"/>
    <w:rsid w:val="00A4074C"/>
    <w:rsid w:val="00A41541"/>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827A1"/>
    <w:rsid w:val="00A82AC4"/>
    <w:rsid w:val="00A8313D"/>
    <w:rsid w:val="00A84566"/>
    <w:rsid w:val="00A85391"/>
    <w:rsid w:val="00A85C67"/>
    <w:rsid w:val="00A8659D"/>
    <w:rsid w:val="00A923B8"/>
    <w:rsid w:val="00A97E21"/>
    <w:rsid w:val="00AA2F70"/>
    <w:rsid w:val="00AB1782"/>
    <w:rsid w:val="00AB2A50"/>
    <w:rsid w:val="00AB2B2F"/>
    <w:rsid w:val="00AB315A"/>
    <w:rsid w:val="00AB537B"/>
    <w:rsid w:val="00AB5551"/>
    <w:rsid w:val="00AC027C"/>
    <w:rsid w:val="00AC0B63"/>
    <w:rsid w:val="00AC0DC6"/>
    <w:rsid w:val="00AC230B"/>
    <w:rsid w:val="00AC406B"/>
    <w:rsid w:val="00AD1A89"/>
    <w:rsid w:val="00AD2645"/>
    <w:rsid w:val="00AE0CA2"/>
    <w:rsid w:val="00AE1D6E"/>
    <w:rsid w:val="00AE25E7"/>
    <w:rsid w:val="00AE2DAA"/>
    <w:rsid w:val="00AE6E5A"/>
    <w:rsid w:val="00AF13CA"/>
    <w:rsid w:val="00B01A16"/>
    <w:rsid w:val="00B030AF"/>
    <w:rsid w:val="00B03323"/>
    <w:rsid w:val="00B04DBB"/>
    <w:rsid w:val="00B065BF"/>
    <w:rsid w:val="00B06EE1"/>
    <w:rsid w:val="00B11056"/>
    <w:rsid w:val="00B113F5"/>
    <w:rsid w:val="00B120DA"/>
    <w:rsid w:val="00B12412"/>
    <w:rsid w:val="00B128B6"/>
    <w:rsid w:val="00B1308A"/>
    <w:rsid w:val="00B16BB1"/>
    <w:rsid w:val="00B1702B"/>
    <w:rsid w:val="00B20280"/>
    <w:rsid w:val="00B22CAD"/>
    <w:rsid w:val="00B234C4"/>
    <w:rsid w:val="00B261B2"/>
    <w:rsid w:val="00B30852"/>
    <w:rsid w:val="00B3482E"/>
    <w:rsid w:val="00B351F4"/>
    <w:rsid w:val="00B352D2"/>
    <w:rsid w:val="00B35536"/>
    <w:rsid w:val="00B4174F"/>
    <w:rsid w:val="00B42A00"/>
    <w:rsid w:val="00B44A4C"/>
    <w:rsid w:val="00B4512C"/>
    <w:rsid w:val="00B46ABA"/>
    <w:rsid w:val="00B5607F"/>
    <w:rsid w:val="00B56917"/>
    <w:rsid w:val="00B60097"/>
    <w:rsid w:val="00B645D9"/>
    <w:rsid w:val="00B65C83"/>
    <w:rsid w:val="00B72ABF"/>
    <w:rsid w:val="00B73CF5"/>
    <w:rsid w:val="00B77F17"/>
    <w:rsid w:val="00B801B0"/>
    <w:rsid w:val="00B8030E"/>
    <w:rsid w:val="00B824CA"/>
    <w:rsid w:val="00B83212"/>
    <w:rsid w:val="00B84730"/>
    <w:rsid w:val="00B8478F"/>
    <w:rsid w:val="00B911F3"/>
    <w:rsid w:val="00B92536"/>
    <w:rsid w:val="00B93845"/>
    <w:rsid w:val="00B94436"/>
    <w:rsid w:val="00B96ADB"/>
    <w:rsid w:val="00BA045A"/>
    <w:rsid w:val="00BA3A2C"/>
    <w:rsid w:val="00BA7E4E"/>
    <w:rsid w:val="00BB00B2"/>
    <w:rsid w:val="00BB0CD4"/>
    <w:rsid w:val="00BB1EE3"/>
    <w:rsid w:val="00BB27C2"/>
    <w:rsid w:val="00BC1205"/>
    <w:rsid w:val="00BC27C8"/>
    <w:rsid w:val="00BC505C"/>
    <w:rsid w:val="00BC67DC"/>
    <w:rsid w:val="00BD1112"/>
    <w:rsid w:val="00BD1FFB"/>
    <w:rsid w:val="00BD59CB"/>
    <w:rsid w:val="00BD60CC"/>
    <w:rsid w:val="00BD6E85"/>
    <w:rsid w:val="00BD783C"/>
    <w:rsid w:val="00BE01FB"/>
    <w:rsid w:val="00BE0E10"/>
    <w:rsid w:val="00BE1195"/>
    <w:rsid w:val="00BE30FE"/>
    <w:rsid w:val="00BE380D"/>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48D8"/>
    <w:rsid w:val="00C56A16"/>
    <w:rsid w:val="00C56DE3"/>
    <w:rsid w:val="00C574D0"/>
    <w:rsid w:val="00C57AC1"/>
    <w:rsid w:val="00C57DFD"/>
    <w:rsid w:val="00C6017B"/>
    <w:rsid w:val="00C60FFC"/>
    <w:rsid w:val="00C62223"/>
    <w:rsid w:val="00C63783"/>
    <w:rsid w:val="00C71772"/>
    <w:rsid w:val="00C71F3E"/>
    <w:rsid w:val="00C71F4D"/>
    <w:rsid w:val="00C72D2E"/>
    <w:rsid w:val="00C830AB"/>
    <w:rsid w:val="00C86A30"/>
    <w:rsid w:val="00C87D63"/>
    <w:rsid w:val="00C95549"/>
    <w:rsid w:val="00CA6A35"/>
    <w:rsid w:val="00CB0086"/>
    <w:rsid w:val="00CB2C41"/>
    <w:rsid w:val="00CB310C"/>
    <w:rsid w:val="00CC1799"/>
    <w:rsid w:val="00CC1EC2"/>
    <w:rsid w:val="00CC4DAC"/>
    <w:rsid w:val="00CC6B83"/>
    <w:rsid w:val="00CD1718"/>
    <w:rsid w:val="00CD1FBD"/>
    <w:rsid w:val="00CD2A84"/>
    <w:rsid w:val="00CD5CE8"/>
    <w:rsid w:val="00CE25F1"/>
    <w:rsid w:val="00CE37BB"/>
    <w:rsid w:val="00CE48DD"/>
    <w:rsid w:val="00CF24CA"/>
    <w:rsid w:val="00CF411C"/>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739"/>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772B9"/>
    <w:rsid w:val="00D812C4"/>
    <w:rsid w:val="00D821A3"/>
    <w:rsid w:val="00D8519B"/>
    <w:rsid w:val="00D86054"/>
    <w:rsid w:val="00D86504"/>
    <w:rsid w:val="00D8712F"/>
    <w:rsid w:val="00D936DC"/>
    <w:rsid w:val="00D96415"/>
    <w:rsid w:val="00DA1B76"/>
    <w:rsid w:val="00DA3E03"/>
    <w:rsid w:val="00DB0CCE"/>
    <w:rsid w:val="00DB3A64"/>
    <w:rsid w:val="00DB41E9"/>
    <w:rsid w:val="00DB4991"/>
    <w:rsid w:val="00DB5B6D"/>
    <w:rsid w:val="00DC051A"/>
    <w:rsid w:val="00DC0FD4"/>
    <w:rsid w:val="00DC1163"/>
    <w:rsid w:val="00DD0E97"/>
    <w:rsid w:val="00DD144B"/>
    <w:rsid w:val="00DD2CFD"/>
    <w:rsid w:val="00DD41D1"/>
    <w:rsid w:val="00DD48B1"/>
    <w:rsid w:val="00DD56DF"/>
    <w:rsid w:val="00DD5C5D"/>
    <w:rsid w:val="00DE32F2"/>
    <w:rsid w:val="00DE457A"/>
    <w:rsid w:val="00DE4870"/>
    <w:rsid w:val="00DE4E27"/>
    <w:rsid w:val="00DE68C9"/>
    <w:rsid w:val="00DE6F71"/>
    <w:rsid w:val="00DE6FE6"/>
    <w:rsid w:val="00DF016F"/>
    <w:rsid w:val="00DF1F03"/>
    <w:rsid w:val="00DF245A"/>
    <w:rsid w:val="00DF3D54"/>
    <w:rsid w:val="00DF5E70"/>
    <w:rsid w:val="00DF789D"/>
    <w:rsid w:val="00E0012E"/>
    <w:rsid w:val="00E00DC3"/>
    <w:rsid w:val="00E01856"/>
    <w:rsid w:val="00E07D2A"/>
    <w:rsid w:val="00E12608"/>
    <w:rsid w:val="00E1284F"/>
    <w:rsid w:val="00E14242"/>
    <w:rsid w:val="00E15E0D"/>
    <w:rsid w:val="00E16E2C"/>
    <w:rsid w:val="00E17C1A"/>
    <w:rsid w:val="00E24724"/>
    <w:rsid w:val="00E2486E"/>
    <w:rsid w:val="00E249A6"/>
    <w:rsid w:val="00E26F74"/>
    <w:rsid w:val="00E272C0"/>
    <w:rsid w:val="00E27911"/>
    <w:rsid w:val="00E342DD"/>
    <w:rsid w:val="00E36531"/>
    <w:rsid w:val="00E37346"/>
    <w:rsid w:val="00E408DF"/>
    <w:rsid w:val="00E42220"/>
    <w:rsid w:val="00E427BD"/>
    <w:rsid w:val="00E44732"/>
    <w:rsid w:val="00E4646A"/>
    <w:rsid w:val="00E46CD9"/>
    <w:rsid w:val="00E47BF9"/>
    <w:rsid w:val="00E513A6"/>
    <w:rsid w:val="00E51651"/>
    <w:rsid w:val="00E52B74"/>
    <w:rsid w:val="00E5431E"/>
    <w:rsid w:val="00E54787"/>
    <w:rsid w:val="00E55254"/>
    <w:rsid w:val="00E5534D"/>
    <w:rsid w:val="00E563DF"/>
    <w:rsid w:val="00E5684A"/>
    <w:rsid w:val="00E6768E"/>
    <w:rsid w:val="00E70CF4"/>
    <w:rsid w:val="00E72C0C"/>
    <w:rsid w:val="00E72C6A"/>
    <w:rsid w:val="00E73793"/>
    <w:rsid w:val="00E73964"/>
    <w:rsid w:val="00E75DF0"/>
    <w:rsid w:val="00E77AC5"/>
    <w:rsid w:val="00E801DE"/>
    <w:rsid w:val="00E8230E"/>
    <w:rsid w:val="00E82DF1"/>
    <w:rsid w:val="00E85599"/>
    <w:rsid w:val="00E8679F"/>
    <w:rsid w:val="00E90C95"/>
    <w:rsid w:val="00E93213"/>
    <w:rsid w:val="00E937BE"/>
    <w:rsid w:val="00E94928"/>
    <w:rsid w:val="00E95000"/>
    <w:rsid w:val="00E9543F"/>
    <w:rsid w:val="00E95BAC"/>
    <w:rsid w:val="00E95EBA"/>
    <w:rsid w:val="00E96CCE"/>
    <w:rsid w:val="00EA0560"/>
    <w:rsid w:val="00EA057F"/>
    <w:rsid w:val="00EA60D9"/>
    <w:rsid w:val="00EB430C"/>
    <w:rsid w:val="00EB51A7"/>
    <w:rsid w:val="00EB5EC4"/>
    <w:rsid w:val="00EC0BE0"/>
    <w:rsid w:val="00EC33C8"/>
    <w:rsid w:val="00EC341A"/>
    <w:rsid w:val="00EC4992"/>
    <w:rsid w:val="00EC6FDB"/>
    <w:rsid w:val="00ED72F7"/>
    <w:rsid w:val="00ED7349"/>
    <w:rsid w:val="00ED73DC"/>
    <w:rsid w:val="00ED7F10"/>
    <w:rsid w:val="00EE07DB"/>
    <w:rsid w:val="00EE1529"/>
    <w:rsid w:val="00EE2117"/>
    <w:rsid w:val="00EE2EAC"/>
    <w:rsid w:val="00EE3C54"/>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46C0"/>
    <w:rsid w:val="00F158A3"/>
    <w:rsid w:val="00F1645D"/>
    <w:rsid w:val="00F16C50"/>
    <w:rsid w:val="00F17971"/>
    <w:rsid w:val="00F2052C"/>
    <w:rsid w:val="00F259B6"/>
    <w:rsid w:val="00F273D9"/>
    <w:rsid w:val="00F3018B"/>
    <w:rsid w:val="00F30FC5"/>
    <w:rsid w:val="00F346C0"/>
    <w:rsid w:val="00F3697D"/>
    <w:rsid w:val="00F40E11"/>
    <w:rsid w:val="00F42885"/>
    <w:rsid w:val="00F43C98"/>
    <w:rsid w:val="00F44B34"/>
    <w:rsid w:val="00F44C1E"/>
    <w:rsid w:val="00F451AA"/>
    <w:rsid w:val="00F50892"/>
    <w:rsid w:val="00F559B5"/>
    <w:rsid w:val="00F5674F"/>
    <w:rsid w:val="00F576DA"/>
    <w:rsid w:val="00F57F17"/>
    <w:rsid w:val="00F60279"/>
    <w:rsid w:val="00F608E3"/>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4C1D"/>
    <w:rsid w:val="00F95AA0"/>
    <w:rsid w:val="00F963B0"/>
    <w:rsid w:val="00F9796B"/>
    <w:rsid w:val="00F97A80"/>
    <w:rsid w:val="00F97D31"/>
    <w:rsid w:val="00FA2E02"/>
    <w:rsid w:val="00FA3319"/>
    <w:rsid w:val="00FA527C"/>
    <w:rsid w:val="00FA54E0"/>
    <w:rsid w:val="00FA6002"/>
    <w:rsid w:val="00FA676C"/>
    <w:rsid w:val="00FA6EB0"/>
    <w:rsid w:val="00FA7AC9"/>
    <w:rsid w:val="00FA7CCA"/>
    <w:rsid w:val="00FB1946"/>
    <w:rsid w:val="00FB3915"/>
    <w:rsid w:val="00FB3DBE"/>
    <w:rsid w:val="00FB4603"/>
    <w:rsid w:val="00FB56BE"/>
    <w:rsid w:val="00FB5E1F"/>
    <w:rsid w:val="00FB663B"/>
    <w:rsid w:val="00FC04C8"/>
    <w:rsid w:val="00FC0721"/>
    <w:rsid w:val="00FC31A7"/>
    <w:rsid w:val="00FC348A"/>
    <w:rsid w:val="00FC5232"/>
    <w:rsid w:val="00FC61B0"/>
    <w:rsid w:val="00FD0463"/>
    <w:rsid w:val="00FD0E4B"/>
    <w:rsid w:val="00FD0F40"/>
    <w:rsid w:val="00FD1E41"/>
    <w:rsid w:val="00FD4BE6"/>
    <w:rsid w:val="00FD5315"/>
    <w:rsid w:val="00FD68BC"/>
    <w:rsid w:val="00FD785F"/>
    <w:rsid w:val="00FD7F19"/>
    <w:rsid w:val="00FE0E19"/>
    <w:rsid w:val="00FE1399"/>
    <w:rsid w:val="00FE1762"/>
    <w:rsid w:val="00FE458C"/>
    <w:rsid w:val="00FE4805"/>
    <w:rsid w:val="00FE73E9"/>
    <w:rsid w:val="00FF0185"/>
    <w:rsid w:val="00FF1717"/>
    <w:rsid w:val="00FF4CFD"/>
    <w:rsid w:val="00FF592D"/>
    <w:rsid w:val="00FF6C10"/>
    <w:rsid w:val="00FF7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geekoserwis.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 do Informacji - Wniosek o dopuszczenie do DSZ.docx</dmsv2BaseFileName>
    <dmsv2BaseDisplayName xmlns="http://schemas.microsoft.com/sharepoint/v3">Zał. 1 do Informacji - Wniosek o dopuszczenie do DSZ</dmsv2BaseDisplayName>
    <dmsv2SWPP2ObjectNumber xmlns="http://schemas.microsoft.com/sharepoint/v3">POST/EKO/EKO/FZ/00106/2025                        </dmsv2SWPP2ObjectNumber>
    <dmsv2SWPP2SumMD5 xmlns="http://schemas.microsoft.com/sharepoint/v3">e5cac9b7883675ba4f7a217a0c8d9f65</dmsv2SWPP2SumMD5>
    <dmsv2BaseMoved xmlns="http://schemas.microsoft.com/sharepoint/v3">false</dmsv2BaseMoved>
    <dmsv2BaseIsSensitive xmlns="http://schemas.microsoft.com/sharepoint/v3">true</dmsv2BaseIsSensitive>
    <dmsv2SWPP2IDSWPP2 xmlns="http://schemas.microsoft.com/sharepoint/v3">701512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24027171</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JEUP5JKVCYQC-1133723987-26074</_dlc_DocId>
    <_dlc_DocIdUrl xmlns="a19cb1c7-c5c7-46d4-85ae-d83685407bba">
      <Url>https://swpp2.dms.gkpge.pl/sites/41/_layouts/15/DocIdRedir.aspx?ID=JEUP5JKVCYQC-1133723987-26074</Url>
      <Description>JEUP5JKVCYQC-1133723987-26074</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549435EC-2BD5-4D5F-8034-C3EC2BD28B2C}"/>
</file>

<file path=customXml/itemProps4.xml><?xml version="1.0" encoding="utf-8"?>
<ds:datastoreItem xmlns:ds="http://schemas.openxmlformats.org/officeDocument/2006/customXml" ds:itemID="{0E6A1999-49EB-4666-881A-B108A753EACE}"/>
</file>

<file path=customXml/itemProps5.xml><?xml version="1.0" encoding="utf-8"?>
<ds:datastoreItem xmlns:ds="http://schemas.openxmlformats.org/officeDocument/2006/customXml" ds:itemID="{2834440A-4C06-46E0-AABE-A6FF914826FA}"/>
</file>

<file path=docProps/app.xml><?xml version="1.0" encoding="utf-8"?>
<Properties xmlns="http://schemas.openxmlformats.org/officeDocument/2006/extended-properties" xmlns:vt="http://schemas.openxmlformats.org/officeDocument/2006/docPropsVTypes">
  <Template>Normal</Template>
  <TotalTime>4</TotalTime>
  <Pages>5</Pages>
  <Words>1730</Words>
  <Characters>10383</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4</cp:revision>
  <cp:lastPrinted>2022-07-06T05:34:00Z</cp:lastPrinted>
  <dcterms:created xsi:type="dcterms:W3CDTF">2025-12-17T13:41:00Z</dcterms:created>
  <dcterms:modified xsi:type="dcterms:W3CDTF">2025-12-17T13:45:00Z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2025-06-30T05:50:26Z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46ffd3ac-7dc5-4400-92b5-cdcb59309d81</vt:lpwstr>
  </property>
  <property fmtid="{D5CDD505-2E9C-101B-9397-08002B2CF9AE}" pid="9" name="MSIP_Label_66b5d990-821a-4d41-b503-280f184b2126_ContentBits">
    <vt:lpwstr>0</vt:lpwstr>
  </property>
  <property fmtid="{D5CDD505-2E9C-101B-9397-08002B2CF9AE}" pid="10" name="_dlc_DocIdItemGuid">
    <vt:lpwstr>e6ed55ed-f903-45b0-93d9-2f2b698198c1</vt:lpwstr>
  </property>
</Properties>
</file>